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1DE0D7" w14:textId="77777777" w:rsidR="001F2A8F" w:rsidRPr="001F2A8F" w:rsidRDefault="001F2A8F" w:rsidP="001F2A8F">
      <w:pPr>
        <w:rPr>
          <w:b/>
          <w:bCs/>
          <w:sz w:val="30"/>
          <w:szCs w:val="30"/>
          <w:u w:val="single"/>
        </w:rPr>
      </w:pPr>
    </w:p>
    <w:p w14:paraId="1155E2AC" w14:textId="77777777" w:rsidR="006174AA" w:rsidRPr="006174AA" w:rsidRDefault="006174AA" w:rsidP="006174AA">
      <w:pPr>
        <w:jc w:val="center"/>
        <w:rPr>
          <w:b/>
          <w:bCs/>
          <w:u w:val="single"/>
        </w:rPr>
      </w:pPr>
      <w:r w:rsidRPr="006174AA">
        <w:rPr>
          <w:b/>
          <w:bCs/>
          <w:u w:val="single"/>
        </w:rPr>
        <w:t>SUMMARY OF PITUITARY HORMONE FAMILIES</w:t>
      </w:r>
    </w:p>
    <w:p w14:paraId="26E594F0" w14:textId="77777777" w:rsidR="006174AA" w:rsidRDefault="006174AA" w:rsidP="006174AA">
      <w:pPr>
        <w:jc w:val="center"/>
      </w:pPr>
      <w:r w:rsidRPr="006174AA">
        <w:t>Classified by how the cells producing the hormones stain.</w:t>
      </w:r>
    </w:p>
    <w:p w14:paraId="508F7FDC" w14:textId="77777777" w:rsidR="006174AA" w:rsidRPr="006174AA" w:rsidRDefault="006174AA" w:rsidP="006174AA">
      <w:pPr>
        <w:jc w:val="center"/>
      </w:pPr>
    </w:p>
    <w:p w14:paraId="2C28F3C0" w14:textId="77777777" w:rsidR="006174AA" w:rsidRPr="006174AA" w:rsidRDefault="006174AA" w:rsidP="006174AA">
      <w:pPr>
        <w:jc w:val="center"/>
        <w:rPr>
          <w:u w:val="single"/>
        </w:rPr>
      </w:pPr>
      <w:r w:rsidRPr="006174AA">
        <w:rPr>
          <w:b/>
          <w:bCs/>
          <w:u w:val="single"/>
        </w:rPr>
        <w:t>PITUITARY CELL SOURCE</w:t>
      </w:r>
      <w:r w:rsidRPr="006174AA">
        <w:rPr>
          <w:u w:val="single"/>
        </w:rPr>
        <w:t xml:space="preserve"> </w:t>
      </w:r>
      <w:r w:rsidRPr="006174AA">
        <w:t xml:space="preserve">              </w:t>
      </w:r>
      <w:r>
        <w:t xml:space="preserve">                   </w:t>
      </w:r>
      <w:r w:rsidRPr="006174AA">
        <w:t xml:space="preserve"> </w:t>
      </w:r>
      <w:r>
        <w:rPr>
          <w:u w:val="single"/>
        </w:rPr>
        <w:t xml:space="preserve"> </w:t>
      </w:r>
      <w:r w:rsidRPr="006174AA">
        <w:rPr>
          <w:b/>
          <w:bCs/>
          <w:u w:val="single"/>
        </w:rPr>
        <w:t>HORMONE</w:t>
      </w:r>
    </w:p>
    <w:p w14:paraId="3A1BE039" w14:textId="77777777" w:rsidR="006174AA" w:rsidRDefault="006174AA" w:rsidP="001F2A8F">
      <w:pPr>
        <w:ind w:left="2160" w:firstLine="720"/>
      </w:pPr>
      <w:r w:rsidRPr="006174AA">
        <w:t xml:space="preserve">ACIDOPHIL </w:t>
      </w:r>
      <w:r>
        <w:tab/>
      </w:r>
      <w:r>
        <w:tab/>
      </w:r>
      <w:r>
        <w:tab/>
      </w:r>
      <w:r>
        <w:tab/>
      </w:r>
      <w:r w:rsidRPr="006174AA">
        <w:t xml:space="preserve">GH </w:t>
      </w:r>
    </w:p>
    <w:p w14:paraId="5A75AB85" w14:textId="77777777" w:rsidR="006174AA" w:rsidRPr="006174AA" w:rsidRDefault="006174AA" w:rsidP="001F2A8F">
      <w:pPr>
        <w:ind w:left="5760" w:firstLine="720"/>
      </w:pPr>
      <w:r w:rsidRPr="006174AA">
        <w:t>PROLACTIN</w:t>
      </w:r>
    </w:p>
    <w:p w14:paraId="6F41EBB9" w14:textId="77777777" w:rsidR="006174AA" w:rsidRDefault="006174AA" w:rsidP="001F2A8F">
      <w:pPr>
        <w:ind w:left="2160" w:firstLine="720"/>
      </w:pPr>
      <w:r w:rsidRPr="006174AA">
        <w:t>MODIFIED BASOPHIL</w:t>
      </w:r>
      <w:r>
        <w:tab/>
      </w:r>
      <w:r>
        <w:tab/>
      </w:r>
      <w:r>
        <w:tab/>
      </w:r>
      <w:r w:rsidRPr="006174AA">
        <w:t xml:space="preserve"> MSH </w:t>
      </w:r>
    </w:p>
    <w:p w14:paraId="4EFD1350" w14:textId="77777777" w:rsidR="006174AA" w:rsidRPr="006174AA" w:rsidRDefault="006174AA" w:rsidP="001F2A8F">
      <w:pPr>
        <w:ind w:left="5760" w:firstLine="720"/>
      </w:pPr>
      <w:r w:rsidRPr="006174AA">
        <w:t>ENDORPHIN</w:t>
      </w:r>
    </w:p>
    <w:p w14:paraId="5DDACEAF" w14:textId="77777777" w:rsidR="006174AA" w:rsidRPr="006174AA" w:rsidRDefault="006174AA" w:rsidP="001F2A8F">
      <w:pPr>
        <w:ind w:left="5760" w:firstLine="720"/>
      </w:pPr>
      <w:r w:rsidRPr="006174AA">
        <w:t>ACTH</w:t>
      </w:r>
    </w:p>
    <w:p w14:paraId="2E37FB9F" w14:textId="77777777" w:rsidR="006174AA" w:rsidRDefault="006174AA" w:rsidP="001F2A8F">
      <w:pPr>
        <w:ind w:left="2160" w:firstLine="720"/>
      </w:pPr>
      <w:r w:rsidRPr="006174AA">
        <w:t xml:space="preserve">BASOPHIL </w:t>
      </w:r>
      <w:r>
        <w:tab/>
      </w:r>
      <w:r>
        <w:tab/>
      </w:r>
      <w:r>
        <w:tab/>
      </w:r>
      <w:r>
        <w:tab/>
      </w:r>
      <w:r w:rsidRPr="006174AA">
        <w:t xml:space="preserve">TSH </w:t>
      </w:r>
    </w:p>
    <w:p w14:paraId="34BCD9C1" w14:textId="77777777" w:rsidR="006174AA" w:rsidRPr="006174AA" w:rsidRDefault="006174AA" w:rsidP="001F2A8F">
      <w:pPr>
        <w:ind w:left="5760" w:firstLine="720"/>
      </w:pPr>
      <w:r w:rsidRPr="006174AA">
        <w:t>FSH</w:t>
      </w:r>
    </w:p>
    <w:p w14:paraId="4BFA9688" w14:textId="77777777" w:rsidR="006174AA" w:rsidRPr="006174AA" w:rsidRDefault="006174AA" w:rsidP="001F2A8F">
      <w:pPr>
        <w:ind w:left="5760" w:firstLine="720"/>
      </w:pPr>
      <w:r w:rsidRPr="006174AA">
        <w:t>LH</w:t>
      </w:r>
    </w:p>
    <w:p w14:paraId="676DBBF1" w14:textId="77777777" w:rsidR="006174AA" w:rsidRDefault="006174AA" w:rsidP="001F2A8F">
      <w:pPr>
        <w:ind w:left="2160" w:firstLine="720"/>
      </w:pPr>
      <w:r w:rsidRPr="006174AA">
        <w:t>NONE (MADE IN HYPOTHALAMUS)</w:t>
      </w:r>
      <w:r>
        <w:tab/>
      </w:r>
      <w:r w:rsidRPr="006174AA">
        <w:t xml:space="preserve"> </w:t>
      </w:r>
      <w:r>
        <w:tab/>
      </w:r>
      <w:r w:rsidRPr="006174AA">
        <w:t xml:space="preserve">OXYTOCIN </w:t>
      </w:r>
    </w:p>
    <w:p w14:paraId="77CFF2E6" w14:textId="77777777" w:rsidR="006174AA" w:rsidRPr="006174AA" w:rsidRDefault="006174AA" w:rsidP="001F2A8F">
      <w:pPr>
        <w:ind w:left="2160" w:firstLine="720"/>
      </w:pPr>
      <w:proofErr w:type="gramStart"/>
      <w:r w:rsidRPr="006174AA">
        <w:rPr>
          <w:i/>
        </w:rPr>
        <w:t>just</w:t>
      </w:r>
      <w:proofErr w:type="gramEnd"/>
      <w:r w:rsidRPr="006174AA">
        <w:rPr>
          <w:i/>
        </w:rPr>
        <w:t xml:space="preserve"> stored here</w:t>
      </w:r>
      <w:r w:rsidRPr="006174AA">
        <w:t xml:space="preserve"> </w:t>
      </w:r>
      <w:r>
        <w:tab/>
      </w:r>
      <w:r>
        <w:tab/>
      </w:r>
      <w:r>
        <w:tab/>
      </w:r>
      <w:r>
        <w:tab/>
      </w:r>
      <w:r w:rsidRPr="006174AA">
        <w:t>VASOPRESSIN</w:t>
      </w:r>
    </w:p>
    <w:p w14:paraId="7FA66666" w14:textId="77777777" w:rsidR="006174AA" w:rsidRDefault="006174AA" w:rsidP="006174AA">
      <w:pPr>
        <w:rPr>
          <w:b/>
          <w:bCs/>
        </w:rPr>
      </w:pPr>
    </w:p>
    <w:p w14:paraId="2DB35935" w14:textId="77777777" w:rsidR="006174AA" w:rsidRPr="006174AA" w:rsidRDefault="006174AA" w:rsidP="006174AA">
      <w:pPr>
        <w:jc w:val="center"/>
        <w:rPr>
          <w:b/>
          <w:bCs/>
          <w:u w:val="single"/>
        </w:rPr>
      </w:pPr>
      <w:r w:rsidRPr="006174AA">
        <w:rPr>
          <w:b/>
          <w:bCs/>
          <w:u w:val="single"/>
        </w:rPr>
        <w:t>NOTES ON ANTERIOR PITUITARY HORMONE FAMILIES</w:t>
      </w:r>
    </w:p>
    <w:p w14:paraId="54720D5C" w14:textId="77777777" w:rsidR="006174AA" w:rsidRPr="006174AA" w:rsidRDefault="006174AA" w:rsidP="006174AA">
      <w:pPr>
        <w:jc w:val="center"/>
      </w:pPr>
    </w:p>
    <w:p w14:paraId="36776AB9" w14:textId="77777777" w:rsidR="006174AA" w:rsidRPr="006174AA" w:rsidRDefault="006174AA" w:rsidP="006174AA">
      <w:pPr>
        <w:pStyle w:val="ListParagraph"/>
        <w:numPr>
          <w:ilvl w:val="0"/>
          <w:numId w:val="33"/>
        </w:numPr>
      </w:pPr>
      <w:r w:rsidRPr="006174AA">
        <w:t xml:space="preserve">GH and prolactin: are structurally similar, with 84% amino acid homology. </w:t>
      </w:r>
    </w:p>
    <w:p w14:paraId="1E460F0E" w14:textId="77777777" w:rsidR="006174AA" w:rsidRDefault="006174AA" w:rsidP="006174AA">
      <w:pPr>
        <w:pStyle w:val="ListParagraph"/>
        <w:numPr>
          <w:ilvl w:val="0"/>
          <w:numId w:val="33"/>
        </w:numPr>
      </w:pPr>
      <w:r w:rsidRPr="006174AA">
        <w:t xml:space="preserve">MSH, enkaphalin, endorphin, </w:t>
      </w:r>
      <w:proofErr w:type="gramStart"/>
      <w:r w:rsidRPr="006174AA">
        <w:t>ACTH</w:t>
      </w:r>
      <w:proofErr w:type="gramEnd"/>
      <w:r w:rsidRPr="006174AA">
        <w:t xml:space="preserve"> family: all are derived from same parent mo</w:t>
      </w:r>
      <w:r>
        <w:t xml:space="preserve">lecule, preproopiomelanocortin. </w:t>
      </w:r>
    </w:p>
    <w:p w14:paraId="00BC4962" w14:textId="77777777" w:rsidR="006174AA" w:rsidRPr="006174AA" w:rsidRDefault="006174AA" w:rsidP="006174AA">
      <w:pPr>
        <w:pStyle w:val="ListParagraph"/>
        <w:numPr>
          <w:ilvl w:val="1"/>
          <w:numId w:val="33"/>
        </w:numPr>
      </w:pPr>
      <w:r w:rsidRPr="006174AA">
        <w:t>The inactive hormone is proopiomelanocortin</w:t>
      </w:r>
    </w:p>
    <w:p w14:paraId="5257D80B" w14:textId="77777777" w:rsidR="006174AA" w:rsidRPr="006174AA" w:rsidRDefault="006174AA" w:rsidP="006174AA">
      <w:pPr>
        <w:pStyle w:val="ListParagraph"/>
        <w:numPr>
          <w:ilvl w:val="0"/>
          <w:numId w:val="33"/>
        </w:numPr>
      </w:pPr>
      <w:r w:rsidRPr="006174AA">
        <w:t xml:space="preserve">TSH, FSH, LH family: are glycoproteins, each with 2 subunits, and the 􏰁 subunit is identical for all 3 hormones (i.e., only the </w:t>
      </w:r>
      <w:r>
        <w:sym w:font="Symbol" w:char="F062"/>
      </w:r>
      <w:proofErr w:type="gramStart"/>
      <w:r>
        <w:t xml:space="preserve"> </w:t>
      </w:r>
      <w:r w:rsidRPr="006174AA">
        <w:t xml:space="preserve"> subunit</w:t>
      </w:r>
      <w:proofErr w:type="gramEnd"/>
      <w:r w:rsidRPr="006174AA">
        <w:t xml:space="preserve"> differs</w:t>
      </w:r>
      <w:r>
        <w:t>—</w:t>
      </w:r>
      <w:r w:rsidRPr="006174AA">
        <w:t xml:space="preserve"> here's where the AA structure differs.). </w:t>
      </w:r>
    </w:p>
    <w:p w14:paraId="0F07F49E" w14:textId="77777777" w:rsidR="006174AA" w:rsidRDefault="006174AA" w:rsidP="006174AA">
      <w:pPr>
        <w:rPr>
          <w:b/>
          <w:bCs/>
        </w:rPr>
      </w:pPr>
    </w:p>
    <w:p w14:paraId="3F400F70" w14:textId="77777777" w:rsidR="006174AA" w:rsidRPr="006174AA" w:rsidRDefault="006174AA" w:rsidP="006174AA">
      <w:pPr>
        <w:jc w:val="center"/>
        <w:rPr>
          <w:u w:val="single"/>
        </w:rPr>
      </w:pPr>
      <w:r w:rsidRPr="006174AA">
        <w:rPr>
          <w:b/>
          <w:bCs/>
          <w:u w:val="single"/>
        </w:rPr>
        <w:t>STRUCTURAL RELATIONSHIPS OF THE PROOPIOMELANOCORTIN (POMC) FAMILY</w:t>
      </w:r>
    </w:p>
    <w:p w14:paraId="179D24D1" w14:textId="77777777" w:rsidR="006174AA" w:rsidRPr="006174AA" w:rsidRDefault="006174AA" w:rsidP="006174AA">
      <w:r w:rsidRPr="006174AA">
        <w:t>The entire structure is a preprohormone. At the time it is released from the pituitary gland, it is broken down into various pieces which are the separate hormones shown here.</w:t>
      </w:r>
    </w:p>
    <w:p w14:paraId="029A1356" w14:textId="77777777" w:rsidR="006174AA" w:rsidRDefault="006174AA" w:rsidP="006174AA">
      <w:r w:rsidRPr="006174AA">
        <w:t xml:space="preserve">  </w:t>
      </w:r>
      <w:r w:rsidRPr="006174AA">
        <w:rPr>
          <w:noProof/>
          <w:lang w:eastAsia="en-US"/>
        </w:rPr>
        <w:drawing>
          <wp:inline distT="0" distB="0" distL="0" distR="0" wp14:anchorId="3C19BED6" wp14:editId="42BAFDF2">
            <wp:extent cx="4021876" cy="1295400"/>
            <wp:effectExtent l="0" t="0" r="0" b="0"/>
            <wp:docPr id="141" name="Picture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3136" cy="12958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E48090" w14:textId="77777777" w:rsidR="006174AA" w:rsidRDefault="006174AA" w:rsidP="006174AA">
      <w:pPr>
        <w:pStyle w:val="ListParagraph"/>
        <w:numPr>
          <w:ilvl w:val="0"/>
          <w:numId w:val="34"/>
        </w:numPr>
      </w:pPr>
      <w:r>
        <w:t>Signal Peptide</w:t>
      </w:r>
    </w:p>
    <w:p w14:paraId="3825089B" w14:textId="77777777" w:rsidR="006174AA" w:rsidRDefault="006174AA" w:rsidP="006174AA">
      <w:pPr>
        <w:pStyle w:val="ListParagraph"/>
        <w:numPr>
          <w:ilvl w:val="1"/>
          <w:numId w:val="34"/>
        </w:numPr>
      </w:pPr>
      <w:r w:rsidRPr="006174AA">
        <w:t>THE PRO-HORMONE with the signal peptide</w:t>
      </w:r>
      <w:proofErr w:type="gramStart"/>
      <w:r w:rsidRPr="006174AA">
        <w:t>.</w:t>
      </w:r>
      <w:r>
        <w:t>—</w:t>
      </w:r>
      <w:proofErr w:type="gramEnd"/>
      <w:r w:rsidRPr="006174AA">
        <w:t xml:space="preserve">pre sequence would be </w:t>
      </w:r>
      <w:r>
        <w:t xml:space="preserve">before the signal peptide </w:t>
      </w:r>
    </w:p>
    <w:p w14:paraId="7FC7E943" w14:textId="77777777" w:rsidR="006174AA" w:rsidRDefault="006174AA" w:rsidP="006174AA">
      <w:pPr>
        <w:pStyle w:val="ListParagraph"/>
        <w:numPr>
          <w:ilvl w:val="0"/>
          <w:numId w:val="34"/>
        </w:numPr>
      </w:pPr>
      <w:r>
        <w:t>ACTH</w:t>
      </w:r>
    </w:p>
    <w:p w14:paraId="334CB011" w14:textId="77777777" w:rsidR="006174AA" w:rsidRDefault="006174AA" w:rsidP="006174AA">
      <w:pPr>
        <w:pStyle w:val="ListParagraph"/>
        <w:numPr>
          <w:ilvl w:val="0"/>
          <w:numId w:val="34"/>
        </w:numPr>
      </w:pPr>
      <w:r>
        <w:sym w:font="Symbol" w:char="F062"/>
      </w:r>
      <w:r>
        <w:t xml:space="preserve"> Lipotropin</w:t>
      </w:r>
    </w:p>
    <w:p w14:paraId="200B586A" w14:textId="77777777" w:rsidR="006174AA" w:rsidRDefault="006174AA" w:rsidP="006174AA">
      <w:pPr>
        <w:pStyle w:val="ListParagraph"/>
        <w:numPr>
          <w:ilvl w:val="1"/>
          <w:numId w:val="34"/>
        </w:numPr>
      </w:pPr>
      <w:proofErr w:type="gramStart"/>
      <w:r>
        <w:t>contains</w:t>
      </w:r>
      <w:proofErr w:type="gramEnd"/>
      <w:r>
        <w:t xml:space="preserve"> the seq for </w:t>
      </w:r>
      <w:r>
        <w:sym w:font="Symbol" w:char="F062"/>
      </w:r>
      <w:r>
        <w:t xml:space="preserve">-MSH, </w:t>
      </w:r>
      <w:r>
        <w:sym w:font="Symbol" w:char="F062"/>
      </w:r>
      <w:r w:rsidRPr="006174AA">
        <w:t>-endorphin, and metenkephalin</w:t>
      </w:r>
    </w:p>
    <w:p w14:paraId="6E4BA4FC" w14:textId="77777777" w:rsidR="006174AA" w:rsidRDefault="006174AA" w:rsidP="006174AA">
      <w:pPr>
        <w:pStyle w:val="ListParagraph"/>
        <w:numPr>
          <w:ilvl w:val="0"/>
          <w:numId w:val="34"/>
        </w:numPr>
      </w:pPr>
      <w:r>
        <w:t>MSH</w:t>
      </w:r>
    </w:p>
    <w:p w14:paraId="67054683" w14:textId="77777777" w:rsidR="006174AA" w:rsidRDefault="006174AA" w:rsidP="006174AA">
      <w:pPr>
        <w:pStyle w:val="ListParagraph"/>
        <w:numPr>
          <w:ilvl w:val="1"/>
          <w:numId w:val="34"/>
        </w:numPr>
      </w:pPr>
      <w:r>
        <w:t>3 different MSH molecules;</w:t>
      </w:r>
    </w:p>
    <w:p w14:paraId="506F103E" w14:textId="77777777" w:rsidR="006174AA" w:rsidRDefault="006174AA" w:rsidP="006174AA">
      <w:pPr>
        <w:pStyle w:val="ListParagraph"/>
        <w:numPr>
          <w:ilvl w:val="2"/>
          <w:numId w:val="34"/>
        </w:numPr>
      </w:pPr>
      <w:r>
        <w:sym w:font="Symbol" w:char="F061"/>
      </w:r>
      <w:r>
        <w:t>-MSH</w:t>
      </w:r>
    </w:p>
    <w:p w14:paraId="4FCEEFA4" w14:textId="77777777" w:rsidR="006174AA" w:rsidRDefault="006174AA" w:rsidP="006174AA">
      <w:pPr>
        <w:pStyle w:val="ListParagraph"/>
        <w:numPr>
          <w:ilvl w:val="3"/>
          <w:numId w:val="34"/>
        </w:numPr>
      </w:pPr>
      <w:proofErr w:type="gramStart"/>
      <w:r>
        <w:t>is</w:t>
      </w:r>
      <w:proofErr w:type="gramEnd"/>
      <w:r>
        <w:t xml:space="preserve"> contained within the ACTH sequence</w:t>
      </w:r>
    </w:p>
    <w:p w14:paraId="50CC4D9B" w14:textId="77777777" w:rsidR="006174AA" w:rsidRDefault="006174AA" w:rsidP="006174AA">
      <w:pPr>
        <w:pStyle w:val="ListParagraph"/>
        <w:numPr>
          <w:ilvl w:val="2"/>
          <w:numId w:val="34"/>
        </w:numPr>
      </w:pPr>
      <w:r>
        <w:sym w:font="Symbol" w:char="F062"/>
      </w:r>
      <w:r>
        <w:t>-MSH</w:t>
      </w:r>
    </w:p>
    <w:p w14:paraId="48CA03C8" w14:textId="77777777" w:rsidR="006174AA" w:rsidRDefault="006174AA" w:rsidP="006174AA">
      <w:pPr>
        <w:pStyle w:val="ListParagraph"/>
        <w:numPr>
          <w:ilvl w:val="2"/>
          <w:numId w:val="34"/>
        </w:numPr>
      </w:pPr>
      <w:r>
        <w:t xml:space="preserve">γ-MSH </w:t>
      </w:r>
    </w:p>
    <w:p w14:paraId="08FFECA5" w14:textId="77777777" w:rsidR="006174AA" w:rsidRDefault="006174AA" w:rsidP="006174AA">
      <w:pPr>
        <w:pStyle w:val="ListParagraph"/>
        <w:numPr>
          <w:ilvl w:val="0"/>
          <w:numId w:val="34"/>
        </w:numPr>
      </w:pPr>
      <w:r>
        <w:t>Endogenous opioids</w:t>
      </w:r>
    </w:p>
    <w:p w14:paraId="5D263960" w14:textId="77777777" w:rsidR="006174AA" w:rsidRDefault="006174AA" w:rsidP="006174AA">
      <w:pPr>
        <w:pStyle w:val="ListParagraph"/>
        <w:numPr>
          <w:ilvl w:val="1"/>
          <w:numId w:val="34"/>
        </w:numPr>
      </w:pPr>
      <w:r>
        <w:sym w:font="Symbol" w:char="F062"/>
      </w:r>
      <w:r>
        <w:t xml:space="preserve"> Endorphin</w:t>
      </w:r>
    </w:p>
    <w:p w14:paraId="1E740400" w14:textId="77777777" w:rsidR="006174AA" w:rsidRDefault="006174AA" w:rsidP="006174AA">
      <w:pPr>
        <w:pStyle w:val="ListParagraph"/>
        <w:numPr>
          <w:ilvl w:val="1"/>
          <w:numId w:val="34"/>
        </w:numPr>
      </w:pPr>
      <w:r>
        <w:t>Metenkephalin</w:t>
      </w:r>
    </w:p>
    <w:p w14:paraId="63CA2B98" w14:textId="77777777" w:rsidR="006174AA" w:rsidRDefault="006174AA" w:rsidP="006174AA">
      <w:pPr>
        <w:pStyle w:val="ListParagraph"/>
        <w:numPr>
          <w:ilvl w:val="1"/>
          <w:numId w:val="34"/>
        </w:numPr>
      </w:pPr>
      <w:r>
        <w:t xml:space="preserve">History </w:t>
      </w:r>
      <w:proofErr w:type="gramStart"/>
      <w:r>
        <w:t xml:space="preserve">of  </w:t>
      </w:r>
      <w:proofErr w:type="gramEnd"/>
      <w:r>
        <w:sym w:font="Symbol" w:char="F062"/>
      </w:r>
      <w:r>
        <w:t xml:space="preserve"> </w:t>
      </w:r>
      <w:r w:rsidRPr="006174AA">
        <w:t>-endorphin: they were looking for hormones that conserved water in t</w:t>
      </w:r>
      <w:r>
        <w:t xml:space="preserve">he camel. They looked into the </w:t>
      </w:r>
      <w:r>
        <w:sym w:font="Symbol" w:char="F062"/>
      </w:r>
      <w:r w:rsidRPr="006174AA">
        <w:t>-lipotropin sequence and they found the link between the body's opiod receptors (known) and that the body actually made endogenous opiods an</w:t>
      </w:r>
      <w:r>
        <w:t xml:space="preserve">d this led to the discovery of </w:t>
      </w:r>
      <w:r>
        <w:sym w:font="Symbol" w:char="F062"/>
      </w:r>
      <w:r w:rsidRPr="006174AA">
        <w:t>-</w:t>
      </w:r>
      <w:proofErr w:type="gramStart"/>
      <w:r w:rsidRPr="006174AA">
        <w:t>endorphin  and</w:t>
      </w:r>
      <w:proofErr w:type="gramEnd"/>
      <w:r w:rsidRPr="006174AA">
        <w:t xml:space="preserve"> metenkaphalin as endogenous hormones</w:t>
      </w:r>
    </w:p>
    <w:p w14:paraId="5DF75DE1" w14:textId="77777777" w:rsidR="006174AA" w:rsidRDefault="006174AA" w:rsidP="006174AA"/>
    <w:p w14:paraId="75B9B3EE" w14:textId="77777777" w:rsidR="001F2A8F" w:rsidRDefault="001F2A8F" w:rsidP="006174AA"/>
    <w:p w14:paraId="70389650" w14:textId="77777777" w:rsidR="001F2A8F" w:rsidRDefault="001F2A8F" w:rsidP="006174AA"/>
    <w:p w14:paraId="45EB67C9" w14:textId="77777777" w:rsidR="001F2A8F" w:rsidRDefault="001F2A8F" w:rsidP="006174AA"/>
    <w:p w14:paraId="75D95DA5" w14:textId="77777777" w:rsidR="006174AA" w:rsidRPr="006174AA" w:rsidRDefault="006174AA" w:rsidP="006174AA">
      <w:pPr>
        <w:rPr>
          <w:b/>
          <w:u w:val="single"/>
        </w:rPr>
      </w:pPr>
      <w:r w:rsidRPr="006174AA">
        <w:rPr>
          <w:b/>
          <w:u w:val="single"/>
        </w:rPr>
        <w:lastRenderedPageBreak/>
        <w:t>MSH</w:t>
      </w:r>
    </w:p>
    <w:p w14:paraId="2EEA8C23" w14:textId="77777777" w:rsidR="006174AA" w:rsidRPr="006174AA" w:rsidRDefault="006174AA" w:rsidP="006174AA">
      <w:pPr>
        <w:numPr>
          <w:ilvl w:val="0"/>
          <w:numId w:val="35"/>
        </w:numPr>
      </w:pPr>
      <w:r w:rsidRPr="006174AA">
        <w:t>Active</w:t>
      </w:r>
      <w:r>
        <w:t xml:space="preserve"> </w:t>
      </w:r>
      <w:r w:rsidRPr="006174AA">
        <w:t>POMC</w:t>
      </w:r>
      <w:r>
        <w:t xml:space="preserve"> </w:t>
      </w:r>
      <w:r w:rsidRPr="006174AA">
        <w:t>hormones</w:t>
      </w:r>
      <w:r>
        <w:t xml:space="preserve"> </w:t>
      </w:r>
      <w:r w:rsidRPr="006174AA">
        <w:t>are</w:t>
      </w:r>
      <w:r>
        <w:t xml:space="preserve"> </w:t>
      </w:r>
      <w:r w:rsidRPr="006174AA">
        <w:t>ACTH,</w:t>
      </w:r>
      <w:r>
        <w:t xml:space="preserve"> </w:t>
      </w:r>
      <w:r w:rsidRPr="006174AA">
        <w:t>MSH,</w:t>
      </w:r>
      <w:r>
        <w:t xml:space="preserve"> </w:t>
      </w:r>
      <w:r w:rsidRPr="006174AA">
        <w:t xml:space="preserve">opioids </w:t>
      </w:r>
    </w:p>
    <w:p w14:paraId="770EE4AB" w14:textId="77777777" w:rsidR="006174AA" w:rsidRPr="006174AA" w:rsidRDefault="006174AA" w:rsidP="006174AA">
      <w:pPr>
        <w:numPr>
          <w:ilvl w:val="0"/>
          <w:numId w:val="35"/>
        </w:numPr>
      </w:pPr>
      <w:r w:rsidRPr="006174AA">
        <w:t>ACTH</w:t>
      </w:r>
      <w:r>
        <w:t xml:space="preserve"> </w:t>
      </w:r>
      <w:r w:rsidRPr="006174AA">
        <w:t>and</w:t>
      </w:r>
      <w:r>
        <w:t xml:space="preserve"> </w:t>
      </w:r>
      <w:r w:rsidRPr="006174AA">
        <w:t>opioids</w:t>
      </w:r>
      <w:r>
        <w:t xml:space="preserve"> </w:t>
      </w:r>
      <w:r w:rsidRPr="006174AA">
        <w:t>discussed</w:t>
      </w:r>
      <w:r>
        <w:t xml:space="preserve"> </w:t>
      </w:r>
      <w:r w:rsidRPr="006174AA">
        <w:t>elsewhere</w:t>
      </w:r>
      <w:r>
        <w:t xml:space="preserve"> </w:t>
      </w:r>
      <w:r w:rsidRPr="006174AA">
        <w:t>in</w:t>
      </w:r>
      <w:r>
        <w:t xml:space="preserve"> </w:t>
      </w:r>
      <w:r w:rsidRPr="006174AA">
        <w:t xml:space="preserve">handout </w:t>
      </w:r>
    </w:p>
    <w:p w14:paraId="116758AE" w14:textId="77777777" w:rsidR="006174AA" w:rsidRDefault="006174AA" w:rsidP="006174AA">
      <w:pPr>
        <w:numPr>
          <w:ilvl w:val="0"/>
          <w:numId w:val="35"/>
        </w:numPr>
      </w:pPr>
      <w:r w:rsidRPr="006174AA">
        <w:t>MSH  </w:t>
      </w:r>
    </w:p>
    <w:p w14:paraId="44C1B5B2" w14:textId="77777777" w:rsidR="006174AA" w:rsidRDefault="006174AA" w:rsidP="006174AA">
      <w:pPr>
        <w:numPr>
          <w:ilvl w:val="1"/>
          <w:numId w:val="35"/>
        </w:numPr>
      </w:pPr>
      <w:r w:rsidRPr="006174AA">
        <w:t>a) Made in pituitary and brain </w:t>
      </w:r>
    </w:p>
    <w:p w14:paraId="56644721" w14:textId="77777777" w:rsidR="006174AA" w:rsidRDefault="006174AA" w:rsidP="006174AA">
      <w:pPr>
        <w:numPr>
          <w:ilvl w:val="1"/>
          <w:numId w:val="35"/>
        </w:numPr>
      </w:pPr>
      <w:r w:rsidRPr="006174AA">
        <w:t xml:space="preserve">b) Most MSH-like activity in human due to </w:t>
      </w:r>
      <w:r w:rsidRPr="006174AA">
        <w:rPr>
          <w:highlight w:val="green"/>
        </w:rPr>
        <w:sym w:font="Symbol" w:char="F061"/>
      </w:r>
      <w:r w:rsidRPr="006174AA">
        <w:rPr>
          <w:highlight w:val="green"/>
        </w:rPr>
        <w:t>-MSH (e.g., pigmentation, appetite,  sexual arousal)</w:t>
      </w:r>
      <w:r>
        <w:t xml:space="preserve">—part of the ACTH sequence </w:t>
      </w:r>
    </w:p>
    <w:p w14:paraId="6009922E" w14:textId="77777777" w:rsidR="006174AA" w:rsidRDefault="006174AA" w:rsidP="006174AA">
      <w:pPr>
        <w:numPr>
          <w:ilvl w:val="1"/>
          <w:numId w:val="35"/>
        </w:numPr>
      </w:pPr>
      <w:r w:rsidRPr="006174AA">
        <w:t xml:space="preserve">c) ACTH-producing tumor </w:t>
      </w:r>
      <w:r>
        <w:sym w:font="Wingdings" w:char="F0E0"/>
      </w:r>
      <w:r w:rsidRPr="006174AA">
        <w:t xml:space="preserve"> hyperpigmentation </w:t>
      </w:r>
    </w:p>
    <w:p w14:paraId="6A39DCB4" w14:textId="77777777" w:rsidR="006174AA" w:rsidRDefault="006174AA" w:rsidP="006174AA">
      <w:pPr>
        <w:numPr>
          <w:ilvl w:val="2"/>
          <w:numId w:val="35"/>
        </w:numPr>
      </w:pPr>
      <w:proofErr w:type="gramStart"/>
      <w:r>
        <w:t>in</w:t>
      </w:r>
      <w:proofErr w:type="gramEnd"/>
      <w:r>
        <w:t xml:space="preserve"> Addison's Disease—site specific pigmentation not a tan like a spotchy pigmentation in the axillary area or the mouth. Sometimes pregnant women produce more MSH and can be hyperpigmented.</w:t>
      </w:r>
    </w:p>
    <w:p w14:paraId="48D4D81B" w14:textId="77777777" w:rsidR="006174AA" w:rsidRDefault="006174AA" w:rsidP="006174AA">
      <w:pPr>
        <w:numPr>
          <w:ilvl w:val="1"/>
          <w:numId w:val="35"/>
        </w:numPr>
      </w:pPr>
      <w:r w:rsidRPr="006174AA">
        <w:t>d) Hypopituitarism</w:t>
      </w:r>
      <w:r>
        <w:sym w:font="Wingdings" w:char="F0E0"/>
      </w:r>
      <w:r w:rsidRPr="006174AA">
        <w:t>pallor </w:t>
      </w:r>
    </w:p>
    <w:p w14:paraId="2873612C" w14:textId="77777777" w:rsidR="006174AA" w:rsidRDefault="006174AA" w:rsidP="006174AA">
      <w:pPr>
        <w:numPr>
          <w:ilvl w:val="1"/>
          <w:numId w:val="35"/>
        </w:numPr>
      </w:pPr>
      <w:r w:rsidRPr="006174AA">
        <w:t>e) 5 receptor types for melanocortin peptides in CNS &amp; periphery  </w:t>
      </w:r>
    </w:p>
    <w:p w14:paraId="6D6394E5" w14:textId="77777777" w:rsidR="006174AA" w:rsidRDefault="006174AA" w:rsidP="006174AA">
      <w:pPr>
        <w:numPr>
          <w:ilvl w:val="1"/>
          <w:numId w:val="35"/>
        </w:numPr>
      </w:pPr>
      <w:r w:rsidRPr="006174AA">
        <w:t>They actually make a MSH-like analogue in Australia that increases sex drive, sexual performance, stimulates erection and in males and females the sexual arousal.</w:t>
      </w:r>
    </w:p>
    <w:p w14:paraId="20541313" w14:textId="77777777" w:rsidR="006174AA" w:rsidRDefault="006174AA" w:rsidP="006174AA"/>
    <w:p w14:paraId="546C795F" w14:textId="77777777" w:rsidR="006174AA" w:rsidRPr="006174AA" w:rsidRDefault="006174AA" w:rsidP="006174AA">
      <w:pPr>
        <w:jc w:val="center"/>
        <w:rPr>
          <w:u w:val="single"/>
        </w:rPr>
      </w:pPr>
      <w:r w:rsidRPr="006174AA">
        <w:rPr>
          <w:b/>
          <w:bCs/>
          <w:u w:val="single"/>
        </w:rPr>
        <w:t>COMPARISON OF PROLACTIN (PRL) AND GROWTH HORMONE (GH)</w:t>
      </w:r>
    </w:p>
    <w:p w14:paraId="60791790" w14:textId="77777777" w:rsidR="006174AA" w:rsidRPr="006174AA" w:rsidRDefault="006174AA" w:rsidP="006174AA">
      <w:r w:rsidRPr="006174AA">
        <w:t>These two hormones have considerable structural similarity and are derived from the same ancestral gene. A brief comparison follows:</w:t>
      </w:r>
    </w:p>
    <w:p w14:paraId="2089D84A" w14:textId="77777777" w:rsidR="006174AA" w:rsidRDefault="006174AA" w:rsidP="006174AA">
      <w:pPr>
        <w:pStyle w:val="ListParagraph"/>
        <w:numPr>
          <w:ilvl w:val="0"/>
          <w:numId w:val="38"/>
        </w:numPr>
      </w:pPr>
      <w:r w:rsidRPr="006174AA">
        <w:t>GH is involved in daily metabolism and prolactin is much more restricted in physiology.</w:t>
      </w:r>
    </w:p>
    <w:p w14:paraId="633B54B7" w14:textId="77777777" w:rsidR="006174AA" w:rsidRPr="006174AA" w:rsidRDefault="006174AA" w:rsidP="006174AA">
      <w:pPr>
        <w:pStyle w:val="ListParagraph"/>
        <w:numPr>
          <w:ilvl w:val="0"/>
          <w:numId w:val="38"/>
        </w:numPr>
      </w:pPr>
      <w:r w:rsidRPr="006174AA">
        <w:t xml:space="preserve">Approximate molecular weight of both is 23,000. </w:t>
      </w:r>
    </w:p>
    <w:p w14:paraId="762DD568" w14:textId="77777777" w:rsidR="006174AA" w:rsidRPr="006174AA" w:rsidRDefault="006174AA" w:rsidP="006174AA">
      <w:pPr>
        <w:pStyle w:val="ListParagraph"/>
        <w:numPr>
          <w:ilvl w:val="0"/>
          <w:numId w:val="38"/>
        </w:numPr>
      </w:pPr>
      <w:r w:rsidRPr="006174AA">
        <w:t xml:space="preserve">Pituitary content: </w:t>
      </w:r>
      <w:r w:rsidRPr="006174AA">
        <w:rPr>
          <w:highlight w:val="green"/>
        </w:rPr>
        <w:t>GH/PRL ratio is 50/1</w:t>
      </w:r>
      <w:r>
        <w:t>, and 60% of pituitary cells devoted to GH/PRL (</w:t>
      </w:r>
      <w:r w:rsidRPr="006174AA">
        <w:t>Majority of cells in the anterior pituitary are making GH.</w:t>
      </w:r>
      <w:r>
        <w:t>)</w:t>
      </w:r>
    </w:p>
    <w:p w14:paraId="5760EA52" w14:textId="77777777" w:rsidR="006174AA" w:rsidRDefault="006174AA" w:rsidP="006174AA">
      <w:pPr>
        <w:pStyle w:val="ListParagraph"/>
        <w:numPr>
          <w:ilvl w:val="0"/>
          <w:numId w:val="38"/>
        </w:numPr>
      </w:pPr>
      <w:r w:rsidRPr="006174AA">
        <w:t>Average plasma levels in mal</w:t>
      </w:r>
      <w:r>
        <w:t>e are same for both PRL and GH</w:t>
      </w:r>
    </w:p>
    <w:p w14:paraId="3C0A293A" w14:textId="77777777" w:rsidR="006174AA" w:rsidRDefault="006174AA" w:rsidP="006174AA">
      <w:pPr>
        <w:pStyle w:val="ListParagraph"/>
        <w:numPr>
          <w:ilvl w:val="0"/>
          <w:numId w:val="38"/>
        </w:numPr>
      </w:pPr>
      <w:r w:rsidRPr="006174AA">
        <w:t xml:space="preserve">PRL levels in female are higher because estrogen </w:t>
      </w:r>
      <w:r>
        <w:sym w:font="Wingdings" w:char="F0E0"/>
      </w:r>
      <w:r>
        <w:t xml:space="preserve"> </w:t>
      </w:r>
      <w:r>
        <w:sym w:font="Symbol" w:char="F0AD"/>
      </w:r>
      <w:r>
        <w:t xml:space="preserve"> </w:t>
      </w:r>
      <w:r w:rsidRPr="006174AA">
        <w:t xml:space="preserve">PRL. </w:t>
      </w:r>
    </w:p>
    <w:p w14:paraId="6CDC5CF3" w14:textId="77777777" w:rsidR="006174AA" w:rsidRDefault="006174AA" w:rsidP="006174AA">
      <w:pPr>
        <w:pStyle w:val="ListParagraph"/>
        <w:numPr>
          <w:ilvl w:val="1"/>
          <w:numId w:val="38"/>
        </w:numPr>
      </w:pPr>
      <w:proofErr w:type="gramStart"/>
      <w:r w:rsidRPr="006174AA">
        <w:t>breast</w:t>
      </w:r>
      <w:proofErr w:type="gramEnd"/>
      <w:r w:rsidRPr="006174AA">
        <w:t xml:space="preserve"> production and milk</w:t>
      </w:r>
    </w:p>
    <w:p w14:paraId="5CE6D009" w14:textId="77777777" w:rsidR="006174AA" w:rsidRDefault="006174AA" w:rsidP="006174AA">
      <w:pPr>
        <w:pStyle w:val="ListParagraph"/>
        <w:numPr>
          <w:ilvl w:val="0"/>
          <w:numId w:val="38"/>
        </w:numPr>
      </w:pPr>
      <w:r w:rsidRPr="006174AA">
        <w:t xml:space="preserve">Also, basal GH level and daily secretion in female &gt; male, while tissue sensitivity in male &gt; female. </w:t>
      </w:r>
    </w:p>
    <w:p w14:paraId="1DC7C98E" w14:textId="77777777" w:rsidR="006174AA" w:rsidRPr="006174AA" w:rsidRDefault="006174AA" w:rsidP="006174AA">
      <w:pPr>
        <w:pStyle w:val="ListParagraph"/>
        <w:numPr>
          <w:ilvl w:val="1"/>
          <w:numId w:val="38"/>
        </w:numPr>
      </w:pPr>
      <w:r w:rsidRPr="006174AA">
        <w:t>GH receptor levels in males &gt; female. Tells us that the RECEPTOR is what regulates growth. Men are larger than women!</w:t>
      </w:r>
    </w:p>
    <w:p w14:paraId="148C0FBA" w14:textId="77777777" w:rsidR="006174AA" w:rsidRDefault="006174AA" w:rsidP="006174AA">
      <w:pPr>
        <w:pStyle w:val="ListParagraph"/>
        <w:numPr>
          <w:ilvl w:val="0"/>
          <w:numId w:val="38"/>
        </w:numPr>
      </w:pPr>
      <w:r w:rsidRPr="006174AA">
        <w:t xml:space="preserve">Circulating T1⁄2 is 20-40 min for both PRL and GH. </w:t>
      </w:r>
    </w:p>
    <w:p w14:paraId="5C43FC74" w14:textId="77777777" w:rsidR="006174AA" w:rsidRDefault="006174AA" w:rsidP="006174AA">
      <w:pPr>
        <w:pStyle w:val="ListParagraph"/>
        <w:numPr>
          <w:ilvl w:val="1"/>
          <w:numId w:val="38"/>
        </w:numPr>
      </w:pPr>
      <w:proofErr w:type="gramStart"/>
      <w:r>
        <w:t>of</w:t>
      </w:r>
      <w:proofErr w:type="gramEnd"/>
      <w:r>
        <w:t xml:space="preserve"> both of these hormones</w:t>
      </w:r>
    </w:p>
    <w:p w14:paraId="3738DC96" w14:textId="77777777" w:rsidR="006174AA" w:rsidRPr="006174AA" w:rsidRDefault="006174AA" w:rsidP="006174AA">
      <w:pPr>
        <w:pStyle w:val="ListParagraph"/>
        <w:numPr>
          <w:ilvl w:val="1"/>
          <w:numId w:val="38"/>
        </w:numPr>
      </w:pPr>
      <w:r>
        <w:t xml:space="preserve">This is the </w:t>
      </w:r>
      <w:r w:rsidRPr="006174AA">
        <w:t>average time for protein derived hormones</w:t>
      </w:r>
    </w:p>
    <w:p w14:paraId="1B73364B" w14:textId="77777777" w:rsidR="006174AA" w:rsidRDefault="006174AA" w:rsidP="006174AA">
      <w:pPr>
        <w:pStyle w:val="ListParagraph"/>
        <w:numPr>
          <w:ilvl w:val="0"/>
          <w:numId w:val="38"/>
        </w:numPr>
      </w:pPr>
      <w:r w:rsidRPr="006174AA">
        <w:t xml:space="preserve">GH shows high species specificity (e.g., bovine GH will not work in human). PRL is less species specific </w:t>
      </w:r>
    </w:p>
    <w:p w14:paraId="2DF69FE2" w14:textId="77777777" w:rsidR="006174AA" w:rsidRDefault="006174AA" w:rsidP="006174AA">
      <w:pPr>
        <w:pStyle w:val="ListParagraph"/>
        <w:numPr>
          <w:ilvl w:val="1"/>
          <w:numId w:val="38"/>
        </w:numPr>
      </w:pPr>
      <w:r w:rsidRPr="006174AA">
        <w:t xml:space="preserve">Up to 20 years ago, they had to take GH from cadavers only. </w:t>
      </w:r>
    </w:p>
    <w:p w14:paraId="69606343" w14:textId="77777777" w:rsidR="006174AA" w:rsidRPr="006174AA" w:rsidRDefault="006174AA" w:rsidP="006174AA">
      <w:pPr>
        <w:pStyle w:val="ListParagraph"/>
        <w:numPr>
          <w:ilvl w:val="1"/>
          <w:numId w:val="38"/>
        </w:numPr>
      </w:pPr>
      <w:r>
        <w:t xml:space="preserve">Now we know the genes so we can grow it in huge quantities on plasmids of bacteria. Very cheap and easy to grow. Also stimulated a black market for GH. </w:t>
      </w:r>
      <w:r w:rsidRPr="006174AA">
        <w:t xml:space="preserve">  . </w:t>
      </w:r>
    </w:p>
    <w:p w14:paraId="31CCEA17" w14:textId="77777777" w:rsidR="006174AA" w:rsidRPr="006174AA" w:rsidRDefault="006174AA" w:rsidP="006174AA">
      <w:pPr>
        <w:pStyle w:val="ListParagraph"/>
        <w:numPr>
          <w:ilvl w:val="0"/>
          <w:numId w:val="38"/>
        </w:numPr>
      </w:pPr>
      <w:r w:rsidRPr="006174AA">
        <w:t>GH and PRL receptors similar but not identical</w:t>
      </w:r>
      <w:r>
        <w:t xml:space="preserve"> blood levels</w:t>
      </w:r>
      <w:r w:rsidRPr="006174AA">
        <w:t xml:space="preserve">. </w:t>
      </w:r>
    </w:p>
    <w:p w14:paraId="1D3D4BA6" w14:textId="77777777" w:rsidR="006174AA" w:rsidRDefault="006174AA" w:rsidP="006174AA">
      <w:pPr>
        <w:pStyle w:val="ListParagraph"/>
        <w:numPr>
          <w:ilvl w:val="0"/>
          <w:numId w:val="38"/>
        </w:numPr>
      </w:pPr>
      <w:r w:rsidRPr="006174AA">
        <w:t>GH coding gene is on long arm of chromosome 17.</w:t>
      </w:r>
    </w:p>
    <w:p w14:paraId="538BEA3B" w14:textId="77777777" w:rsidR="006174AA" w:rsidRDefault="006174AA" w:rsidP="006174AA">
      <w:pPr>
        <w:rPr>
          <w:b/>
          <w:bCs/>
        </w:rPr>
      </w:pPr>
    </w:p>
    <w:p w14:paraId="39A5CBDA" w14:textId="77777777" w:rsidR="006174AA" w:rsidRPr="006174AA" w:rsidRDefault="006174AA" w:rsidP="006174AA">
      <w:pPr>
        <w:jc w:val="center"/>
        <w:rPr>
          <w:u w:val="single"/>
        </w:rPr>
      </w:pPr>
      <w:r w:rsidRPr="006174AA">
        <w:rPr>
          <w:b/>
          <w:bCs/>
          <w:u w:val="single"/>
        </w:rPr>
        <w:t>REGULATION OF PROLACTIN RELEASE</w:t>
      </w:r>
    </w:p>
    <w:p w14:paraId="288A2BAF" w14:textId="77777777" w:rsidR="00EA2E13" w:rsidRDefault="00EA2E13" w:rsidP="006174AA">
      <w:pPr>
        <w:pStyle w:val="ListParagraph"/>
        <w:numPr>
          <w:ilvl w:val="0"/>
          <w:numId w:val="40"/>
        </w:numPr>
      </w:pPr>
      <w:r w:rsidRPr="00EA2E13">
        <w:t>Prolactin doesn't have a 3rd hormone that feeds back</w:t>
      </w:r>
    </w:p>
    <w:p w14:paraId="57BAA8F9" w14:textId="77777777" w:rsidR="006174AA" w:rsidRPr="006174AA" w:rsidRDefault="006174AA" w:rsidP="006174AA">
      <w:pPr>
        <w:pStyle w:val="ListParagraph"/>
        <w:numPr>
          <w:ilvl w:val="0"/>
          <w:numId w:val="40"/>
        </w:numPr>
      </w:pPr>
      <w:r w:rsidRPr="006174AA">
        <w:t>Primarily by PRL-releasing hormone (PRH) and prolactin re</w:t>
      </w:r>
      <w:r w:rsidR="00EA2E13">
        <w:t xml:space="preserve">lease-inhibiting hormone (PIH)—both </w:t>
      </w:r>
      <w:r w:rsidR="00EA2E13" w:rsidRPr="00EA2E13">
        <w:t>from the hypothal.</w:t>
      </w:r>
    </w:p>
    <w:p w14:paraId="2EF12E7A" w14:textId="77777777" w:rsidR="006174AA" w:rsidRDefault="006174AA" w:rsidP="006174AA">
      <w:pPr>
        <w:pStyle w:val="ListParagraph"/>
        <w:numPr>
          <w:ilvl w:val="0"/>
          <w:numId w:val="40"/>
        </w:numPr>
      </w:pPr>
      <w:r w:rsidRPr="006174AA">
        <w:t xml:space="preserve">Physiologically significant PRHs include: prolactin-releasing peptide (best candidate), oxytocin, TRH. </w:t>
      </w:r>
    </w:p>
    <w:p w14:paraId="7590C5E0" w14:textId="77777777" w:rsidR="006174AA" w:rsidRPr="006174AA" w:rsidRDefault="006174AA" w:rsidP="006174AA">
      <w:pPr>
        <w:pStyle w:val="ListParagraph"/>
        <w:numPr>
          <w:ilvl w:val="1"/>
          <w:numId w:val="40"/>
        </w:numPr>
      </w:pPr>
      <w:r w:rsidRPr="006174AA">
        <w:t>TRH-thyrotropin releasing hormones (the one used for releasing TSH from the pituitary</w:t>
      </w:r>
    </w:p>
    <w:p w14:paraId="4E040E1F" w14:textId="77777777" w:rsidR="006174AA" w:rsidRDefault="006174AA" w:rsidP="006174AA">
      <w:pPr>
        <w:pStyle w:val="ListParagraph"/>
        <w:numPr>
          <w:ilvl w:val="0"/>
          <w:numId w:val="40"/>
        </w:numPr>
      </w:pPr>
      <w:proofErr w:type="gramStart"/>
      <w:r w:rsidRPr="006174AA">
        <w:t>PRL is only pituitary hormone that maintains a low tonic release in absence of releasing hormones,  i.e.</w:t>
      </w:r>
      <w:proofErr w:type="gramEnd"/>
      <w:r w:rsidRPr="006174AA">
        <w:t xml:space="preserve">, </w:t>
      </w:r>
      <w:proofErr w:type="gramStart"/>
      <w:r w:rsidRPr="00EA2E13">
        <w:rPr>
          <w:highlight w:val="green"/>
        </w:rPr>
        <w:t>PIH is the major regulator</w:t>
      </w:r>
      <w:proofErr w:type="gramEnd"/>
      <w:r w:rsidRPr="00EA2E13">
        <w:rPr>
          <w:highlight w:val="green"/>
        </w:rPr>
        <w:t>.</w:t>
      </w:r>
      <w:r w:rsidRPr="006174AA">
        <w:t xml:space="preserve"> </w:t>
      </w:r>
      <w:r w:rsidR="00EA2E13">
        <w:sym w:font="Wingdings" w:char="F0E0"/>
      </w:r>
      <w:r w:rsidR="00EA2E13">
        <w:t xml:space="preserve"> </w:t>
      </w:r>
      <w:r w:rsidR="00EA2E13" w:rsidRPr="00EA2E13">
        <w:rPr>
          <w:highlight w:val="green"/>
        </w:rPr>
        <w:t>PIH is DOPAMINE</w:t>
      </w:r>
    </w:p>
    <w:p w14:paraId="0C9E9CE6" w14:textId="77777777" w:rsidR="00EA2E13" w:rsidRDefault="00EA2E13" w:rsidP="00EA2E13">
      <w:pPr>
        <w:pStyle w:val="ListParagraph"/>
        <w:numPr>
          <w:ilvl w:val="1"/>
          <w:numId w:val="40"/>
        </w:numPr>
      </w:pPr>
      <w:proofErr w:type="gramStart"/>
      <w:r w:rsidRPr="00EA2E13">
        <w:t>prolactin</w:t>
      </w:r>
      <w:proofErr w:type="gramEnd"/>
      <w:r w:rsidRPr="00EA2E13">
        <w:t xml:space="preserve"> is the only pituitary hormone that maintains a low level chronic release --which makes PIH an important regulator </w:t>
      </w:r>
    </w:p>
    <w:p w14:paraId="3BF5CAAB" w14:textId="77777777" w:rsidR="00EA2E13" w:rsidRPr="006174AA" w:rsidRDefault="00EA2E13" w:rsidP="00EA2E13">
      <w:pPr>
        <w:pStyle w:val="ListParagraph"/>
        <w:numPr>
          <w:ilvl w:val="1"/>
          <w:numId w:val="40"/>
        </w:numPr>
      </w:pPr>
      <w:proofErr w:type="gramStart"/>
      <w:r w:rsidRPr="00EA2E13">
        <w:t>clinical</w:t>
      </w:r>
      <w:proofErr w:type="gramEnd"/>
      <w:r w:rsidRPr="00EA2E13">
        <w:t xml:space="preserve"> significance--administer DA to control a tumor that releases prolactin. (</w:t>
      </w:r>
      <w:proofErr w:type="gramStart"/>
      <w:r w:rsidRPr="00EA2E13">
        <w:t>but</w:t>
      </w:r>
      <w:proofErr w:type="gramEnd"/>
      <w:r w:rsidRPr="00EA2E13">
        <w:t xml:space="preserve"> you have to administer L-DOPA--b/c this passes through BBB)</w:t>
      </w:r>
    </w:p>
    <w:p w14:paraId="5F6CD4EA" w14:textId="77777777" w:rsidR="006174AA" w:rsidRDefault="006174AA" w:rsidP="006174AA">
      <w:pPr>
        <w:pStyle w:val="ListParagraph"/>
        <w:numPr>
          <w:ilvl w:val="0"/>
          <w:numId w:val="40"/>
        </w:numPr>
      </w:pPr>
      <w:r w:rsidRPr="006174AA">
        <w:t>Dopamine is the primary PIH.  </w:t>
      </w:r>
    </w:p>
    <w:p w14:paraId="6D310A31" w14:textId="77777777" w:rsidR="00EA2E13" w:rsidRDefault="00EA2E13" w:rsidP="00EA2E13">
      <w:pPr>
        <w:pStyle w:val="ListParagraph"/>
        <w:numPr>
          <w:ilvl w:val="1"/>
          <w:numId w:val="40"/>
        </w:numPr>
      </w:pPr>
      <w:r w:rsidRPr="00EA2E13">
        <w:t>DA is acting as a neurosecretory and not as the NT</w:t>
      </w:r>
    </w:p>
    <w:p w14:paraId="0D60FD4E" w14:textId="77777777" w:rsidR="006174AA" w:rsidRDefault="006174AA" w:rsidP="006174AA">
      <w:pPr>
        <w:rPr>
          <w:b/>
          <w:bCs/>
        </w:rPr>
      </w:pPr>
    </w:p>
    <w:p w14:paraId="72F95312" w14:textId="77777777" w:rsidR="001F2A8F" w:rsidRDefault="001F2A8F" w:rsidP="006174AA">
      <w:pPr>
        <w:rPr>
          <w:b/>
          <w:bCs/>
        </w:rPr>
      </w:pPr>
    </w:p>
    <w:p w14:paraId="61F4DD90" w14:textId="77777777" w:rsidR="001F2A8F" w:rsidRDefault="001F2A8F" w:rsidP="006174AA">
      <w:pPr>
        <w:rPr>
          <w:b/>
          <w:bCs/>
        </w:rPr>
      </w:pPr>
    </w:p>
    <w:p w14:paraId="09E4B941" w14:textId="77777777" w:rsidR="001F2A8F" w:rsidRDefault="001F2A8F" w:rsidP="006174AA">
      <w:pPr>
        <w:rPr>
          <w:b/>
          <w:bCs/>
        </w:rPr>
      </w:pPr>
    </w:p>
    <w:p w14:paraId="26A3A138" w14:textId="77777777" w:rsidR="001F2A8F" w:rsidRDefault="001F2A8F" w:rsidP="006174AA">
      <w:pPr>
        <w:rPr>
          <w:b/>
          <w:bCs/>
        </w:rPr>
      </w:pPr>
    </w:p>
    <w:p w14:paraId="6E6CBA6E" w14:textId="77777777" w:rsidR="001F2A8F" w:rsidRDefault="001F2A8F" w:rsidP="006174AA">
      <w:pPr>
        <w:rPr>
          <w:b/>
          <w:bCs/>
        </w:rPr>
      </w:pPr>
    </w:p>
    <w:p w14:paraId="5CE2446B" w14:textId="77777777" w:rsidR="006174AA" w:rsidRPr="006174AA" w:rsidRDefault="006174AA" w:rsidP="006174AA">
      <w:pPr>
        <w:jc w:val="center"/>
        <w:rPr>
          <w:u w:val="single"/>
        </w:rPr>
      </w:pPr>
      <w:r w:rsidRPr="006174AA">
        <w:rPr>
          <w:b/>
          <w:bCs/>
          <w:u w:val="single"/>
        </w:rPr>
        <w:t>PHYSIOLOGICAL EFFECTS OF PROLACTIN</w:t>
      </w:r>
    </w:p>
    <w:p w14:paraId="6F67A7B7" w14:textId="77777777" w:rsidR="006174AA" w:rsidRPr="006174AA" w:rsidRDefault="006174AA" w:rsidP="00EA2E13">
      <w:pPr>
        <w:numPr>
          <w:ilvl w:val="0"/>
          <w:numId w:val="41"/>
        </w:numPr>
        <w:ind w:left="360"/>
      </w:pPr>
      <w:r w:rsidRPr="006174AA">
        <w:t xml:space="preserve">Stimulation of lactation </w:t>
      </w:r>
    </w:p>
    <w:p w14:paraId="769A186E" w14:textId="77777777" w:rsidR="00EA2E13" w:rsidRDefault="006174AA" w:rsidP="00EA2E13">
      <w:pPr>
        <w:numPr>
          <w:ilvl w:val="0"/>
          <w:numId w:val="41"/>
        </w:numPr>
        <w:ind w:left="360"/>
      </w:pPr>
      <w:r w:rsidRPr="006174AA">
        <w:t>Potentiation of testosterone effects on prostate</w:t>
      </w:r>
    </w:p>
    <w:p w14:paraId="10A82508" w14:textId="77777777" w:rsidR="006174AA" w:rsidRDefault="00EA2E13" w:rsidP="00EA2E13">
      <w:pPr>
        <w:numPr>
          <w:ilvl w:val="1"/>
          <w:numId w:val="41"/>
        </w:numPr>
        <w:ind w:left="1080"/>
      </w:pPr>
      <w:r w:rsidRPr="00EA2E13">
        <w:t>When someone has prostate cancer you must also give this</w:t>
      </w:r>
      <w:r w:rsidR="006174AA" w:rsidRPr="006174AA">
        <w:t xml:space="preserve"> </w:t>
      </w:r>
    </w:p>
    <w:p w14:paraId="1DA15B21" w14:textId="77777777" w:rsidR="00EA2E13" w:rsidRPr="006174AA" w:rsidRDefault="00EA2E13" w:rsidP="00EA2E13">
      <w:pPr>
        <w:numPr>
          <w:ilvl w:val="1"/>
          <w:numId w:val="41"/>
        </w:numPr>
        <w:ind w:left="1080"/>
      </w:pPr>
      <w:r w:rsidRPr="00EA2E13">
        <w:t>Also must be considered for prostate cancer treatment.</w:t>
      </w:r>
    </w:p>
    <w:p w14:paraId="5231D5CE" w14:textId="77777777" w:rsidR="006174AA" w:rsidRPr="006174AA" w:rsidRDefault="006174AA" w:rsidP="00EA2E13">
      <w:pPr>
        <w:numPr>
          <w:ilvl w:val="0"/>
          <w:numId w:val="41"/>
        </w:numPr>
        <w:ind w:left="360"/>
      </w:pPr>
      <w:r w:rsidRPr="006174AA">
        <w:t xml:space="preserve">Potentiation of LH effects on Leydig cells of testis </w:t>
      </w:r>
    </w:p>
    <w:p w14:paraId="5CE4315A" w14:textId="77777777" w:rsidR="006174AA" w:rsidRPr="006174AA" w:rsidRDefault="006174AA" w:rsidP="00EA2E13">
      <w:pPr>
        <w:numPr>
          <w:ilvl w:val="0"/>
          <w:numId w:val="41"/>
        </w:numPr>
        <w:ind w:left="360"/>
      </w:pPr>
      <w:r w:rsidRPr="00EA2E13">
        <w:rPr>
          <w:b/>
          <w:u w:val="single"/>
        </w:rPr>
        <w:t>Excess</w:t>
      </w:r>
      <w:r w:rsidRPr="006174AA">
        <w:t xml:space="preserve"> PRL production results in: </w:t>
      </w:r>
    </w:p>
    <w:p w14:paraId="39462AA7" w14:textId="77777777" w:rsidR="00EA2E13" w:rsidRDefault="00EA2E13" w:rsidP="00EA2E13">
      <w:pPr>
        <w:numPr>
          <w:ilvl w:val="1"/>
          <w:numId w:val="41"/>
        </w:numPr>
        <w:ind w:left="1080"/>
      </w:pPr>
      <w:r w:rsidRPr="00EA2E13">
        <w:rPr>
          <w:highlight w:val="green"/>
        </w:rPr>
        <w:t xml:space="preserve">PRL </w:t>
      </w:r>
      <w:r w:rsidRPr="00EA2E13">
        <w:rPr>
          <w:highlight w:val="green"/>
        </w:rPr>
        <w:sym w:font="Wingdings" w:char="F0E0"/>
      </w:r>
      <w:r w:rsidRPr="00EA2E13">
        <w:rPr>
          <w:highlight w:val="green"/>
        </w:rPr>
        <w:t xml:space="preserve"> </w:t>
      </w:r>
      <w:r w:rsidRPr="00EA2E13">
        <w:rPr>
          <w:highlight w:val="green"/>
        </w:rPr>
        <w:sym w:font="Symbol" w:char="F0AF"/>
      </w:r>
      <w:r w:rsidRPr="00EA2E13">
        <w:rPr>
          <w:highlight w:val="green"/>
        </w:rPr>
        <w:t xml:space="preserve"> FSH/LH</w:t>
      </w:r>
      <w:r w:rsidRPr="006174AA">
        <w:t xml:space="preserve"> </w:t>
      </w:r>
      <w:r>
        <w:t>causing…</w:t>
      </w:r>
    </w:p>
    <w:p w14:paraId="53DF2428" w14:textId="77777777" w:rsidR="00EA2E13" w:rsidRDefault="00EA2E13" w:rsidP="00EA2E13">
      <w:pPr>
        <w:numPr>
          <w:ilvl w:val="2"/>
          <w:numId w:val="41"/>
        </w:numPr>
      </w:pPr>
      <w:r>
        <w:sym w:font="Symbol" w:char="F0AF"/>
      </w:r>
      <w:r>
        <w:t xml:space="preserve"> </w:t>
      </w:r>
      <w:r w:rsidR="006174AA" w:rsidRPr="006174AA">
        <w:t>Sperm count</w:t>
      </w:r>
    </w:p>
    <w:p w14:paraId="327AE40E" w14:textId="77777777" w:rsidR="006174AA" w:rsidRPr="006174AA" w:rsidRDefault="00EA2E13" w:rsidP="00EA2E13">
      <w:pPr>
        <w:numPr>
          <w:ilvl w:val="3"/>
          <w:numId w:val="41"/>
        </w:numPr>
      </w:pPr>
      <w:r>
        <w:t xml:space="preserve">The </w:t>
      </w:r>
      <w:r>
        <w:sym w:font="Symbol" w:char="F0AF"/>
      </w:r>
      <w:r>
        <w:t xml:space="preserve"> in FSH/LH b/c of the </w:t>
      </w:r>
      <w:r>
        <w:sym w:font="Symbol" w:char="F0AD"/>
      </w:r>
      <w:r>
        <w:t xml:space="preserve"> PRL </w:t>
      </w:r>
      <w:r w:rsidRPr="00EA2E13">
        <w:t xml:space="preserve">inhibits </w:t>
      </w:r>
      <w:r>
        <w:t xml:space="preserve">sperm production b/c FSH and LH </w:t>
      </w:r>
      <w:r w:rsidRPr="00EA2E13">
        <w:t>these are needed for normal spermatogenesis and for female cycle</w:t>
      </w:r>
      <w:r w:rsidR="006174AA" w:rsidRPr="006174AA">
        <w:t xml:space="preserve"> </w:t>
      </w:r>
    </w:p>
    <w:p w14:paraId="2F8BB88A" w14:textId="77777777" w:rsidR="00EA2E13" w:rsidRDefault="00EA2E13" w:rsidP="00EA2E13">
      <w:pPr>
        <w:numPr>
          <w:ilvl w:val="2"/>
          <w:numId w:val="41"/>
        </w:numPr>
      </w:pPr>
      <w:r>
        <w:t>Amenorrhea</w:t>
      </w:r>
    </w:p>
    <w:p w14:paraId="1E335C9A" w14:textId="77777777" w:rsidR="00EA2E13" w:rsidRPr="006174AA" w:rsidRDefault="00EA2E13" w:rsidP="00EA2E13">
      <w:pPr>
        <w:numPr>
          <w:ilvl w:val="3"/>
          <w:numId w:val="41"/>
        </w:numPr>
      </w:pPr>
      <w:r>
        <w:t xml:space="preserve">The </w:t>
      </w:r>
      <w:r>
        <w:sym w:font="Symbol" w:char="F0AF"/>
      </w:r>
      <w:r>
        <w:t xml:space="preserve"> in FSH/LH b/c of the </w:t>
      </w:r>
      <w:r>
        <w:sym w:font="Symbol" w:char="F0AD"/>
      </w:r>
      <w:r>
        <w:t xml:space="preserve"> PRL </w:t>
      </w:r>
      <w:r w:rsidRPr="00EA2E13">
        <w:t xml:space="preserve">inhibits </w:t>
      </w:r>
      <w:r>
        <w:t xml:space="preserve">menses b/c FSH and LH </w:t>
      </w:r>
      <w:r w:rsidRPr="00EA2E13">
        <w:t>these are needed for normal spermatogenesis and for female cycle</w:t>
      </w:r>
      <w:r w:rsidRPr="006174AA">
        <w:t xml:space="preserve"> </w:t>
      </w:r>
    </w:p>
    <w:p w14:paraId="33744AF3" w14:textId="77777777" w:rsidR="006174AA" w:rsidRDefault="00EA2E13" w:rsidP="00EA2E13">
      <w:pPr>
        <w:numPr>
          <w:ilvl w:val="2"/>
          <w:numId w:val="41"/>
        </w:numPr>
      </w:pPr>
      <w:r>
        <w:sym w:font="Symbol" w:char="F0AF"/>
      </w:r>
      <w:r>
        <w:t xml:space="preserve"> </w:t>
      </w:r>
      <w:r w:rsidR="006174AA" w:rsidRPr="006174AA">
        <w:t xml:space="preserve">Libido (both sexes) </w:t>
      </w:r>
    </w:p>
    <w:p w14:paraId="0F6C1F4D" w14:textId="77777777" w:rsidR="00EA2E13" w:rsidRPr="006174AA" w:rsidRDefault="00EA2E13" w:rsidP="00EA2E13">
      <w:pPr>
        <w:numPr>
          <w:ilvl w:val="3"/>
          <w:numId w:val="41"/>
        </w:numPr>
      </w:pPr>
      <w:r>
        <w:t xml:space="preserve">Pt may come in w/ </w:t>
      </w:r>
      <w:r>
        <w:sym w:font="Symbol" w:char="F0AF"/>
      </w:r>
      <w:r>
        <w:t xml:space="preserve"> sex drive</w:t>
      </w:r>
      <w:r>
        <w:sym w:font="Wingdings" w:char="F0E0"/>
      </w:r>
      <w:r>
        <w:t xml:space="preserve"> If you g</w:t>
      </w:r>
      <w:r w:rsidRPr="00EA2E13">
        <w:t xml:space="preserve">ive them too much L-DOPA </w:t>
      </w:r>
      <w:r>
        <w:t xml:space="preserve">to correct this </w:t>
      </w:r>
      <w:r w:rsidRPr="00EA2E13">
        <w:t xml:space="preserve">they may come </w:t>
      </w:r>
      <w:r>
        <w:t xml:space="preserve">back </w:t>
      </w:r>
      <w:r w:rsidRPr="00EA2E13">
        <w:t>in w/ hypersex drive</w:t>
      </w:r>
    </w:p>
    <w:p w14:paraId="41F98A57" w14:textId="77777777" w:rsidR="006174AA" w:rsidRDefault="00EA2E13" w:rsidP="00EA2E13">
      <w:pPr>
        <w:numPr>
          <w:ilvl w:val="1"/>
          <w:numId w:val="41"/>
        </w:numPr>
        <w:ind w:left="1080"/>
      </w:pPr>
      <w:r>
        <w:sym w:font="Symbol" w:char="F0AD"/>
      </w:r>
      <w:r>
        <w:t xml:space="preserve"> </w:t>
      </w:r>
      <w:r w:rsidR="006174AA" w:rsidRPr="006174AA">
        <w:t xml:space="preserve"> Anabolism (both sexes) – because PRL has minor GH-like activity  </w:t>
      </w:r>
    </w:p>
    <w:p w14:paraId="1D3CFC61" w14:textId="77777777" w:rsidR="00EA2E13" w:rsidRDefault="00EA2E13" w:rsidP="00EA2E13">
      <w:pPr>
        <w:numPr>
          <w:ilvl w:val="2"/>
          <w:numId w:val="41"/>
        </w:numPr>
      </w:pPr>
      <w:r w:rsidRPr="00EA2E13">
        <w:t>Only when it's in excess bc it's structure is similar to GH so it can produce those effects only when in excess</w:t>
      </w:r>
    </w:p>
    <w:p w14:paraId="47AAE7BC" w14:textId="77777777" w:rsidR="00EA2E13" w:rsidRDefault="00EA2E13" w:rsidP="00EA2E13"/>
    <w:p w14:paraId="0288F09E" w14:textId="77777777" w:rsidR="006174AA" w:rsidRPr="00EA2E13" w:rsidRDefault="006174AA" w:rsidP="00EA2E13">
      <w:pPr>
        <w:jc w:val="center"/>
        <w:rPr>
          <w:u w:val="single"/>
        </w:rPr>
      </w:pPr>
      <w:r w:rsidRPr="00EA2E13">
        <w:rPr>
          <w:b/>
          <w:bCs/>
          <w:u w:val="single"/>
        </w:rPr>
        <w:t>NON-HORMONAL REGULATION OF GROWTH HORMONE RELEASE</w:t>
      </w:r>
    </w:p>
    <w:p w14:paraId="5A837E4A" w14:textId="77777777" w:rsidR="00EA2E13" w:rsidRDefault="00EA2E13" w:rsidP="00EA2E13"/>
    <w:p w14:paraId="0190D320" w14:textId="77777777" w:rsidR="006174AA" w:rsidRDefault="006174AA" w:rsidP="006174AA">
      <w:r w:rsidRPr="006174AA">
        <w:t>GH does not have a specific hormone--producing target gland, but it influences a number of body functions, most of which manage to feedback and influence release.</w:t>
      </w:r>
    </w:p>
    <w:p w14:paraId="2C002EDE" w14:textId="77777777" w:rsidR="00EA2E13" w:rsidRPr="006174AA" w:rsidRDefault="00EA2E13" w:rsidP="00EA2E13">
      <w:pPr>
        <w:pStyle w:val="ListParagraph"/>
        <w:numPr>
          <w:ilvl w:val="0"/>
          <w:numId w:val="46"/>
        </w:numPr>
      </w:pPr>
      <w:r w:rsidRPr="00EA2E13">
        <w:t>GH has no real controller in the hormone realm</w:t>
      </w:r>
      <w:r>
        <w:t xml:space="preserve"> </w:t>
      </w:r>
      <w:r w:rsidRPr="00EA2E13">
        <w:t>with the exception of IGF1 in the liver which can provide a feedback loop as we'll see later and it's more complex than a simple feedback loop</w:t>
      </w:r>
    </w:p>
    <w:p w14:paraId="1E12D5FD" w14:textId="77777777" w:rsidR="006174AA" w:rsidRPr="006174AA" w:rsidRDefault="006174AA" w:rsidP="006174AA">
      <w:r w:rsidRPr="006174AA">
        <w:t xml:space="preserve">    </w:t>
      </w:r>
    </w:p>
    <w:p w14:paraId="53A819FF" w14:textId="77777777" w:rsidR="006174AA" w:rsidRPr="00EA2E13" w:rsidRDefault="006174AA" w:rsidP="00EA2E13">
      <w:pPr>
        <w:pStyle w:val="ListParagraph"/>
        <w:numPr>
          <w:ilvl w:val="0"/>
          <w:numId w:val="45"/>
        </w:numPr>
        <w:rPr>
          <w:b/>
          <w:u w:val="single"/>
        </w:rPr>
      </w:pPr>
      <w:r w:rsidRPr="00EA2E13">
        <w:rPr>
          <w:b/>
          <w:u w:val="single"/>
        </w:rPr>
        <w:t xml:space="preserve">Factors Which </w:t>
      </w:r>
      <w:r w:rsidR="00EA2E13" w:rsidRPr="00EA2E13">
        <w:rPr>
          <w:b/>
          <w:u w:val="single"/>
        </w:rPr>
        <w:sym w:font="Symbol" w:char="F0AD"/>
      </w:r>
      <w:proofErr w:type="gramStart"/>
      <w:r w:rsidR="00EA2E13" w:rsidRPr="00EA2E13">
        <w:rPr>
          <w:b/>
          <w:u w:val="single"/>
        </w:rPr>
        <w:t xml:space="preserve"> </w:t>
      </w:r>
      <w:r w:rsidRPr="00EA2E13">
        <w:rPr>
          <w:b/>
          <w:u w:val="single"/>
        </w:rPr>
        <w:t xml:space="preserve"> GH</w:t>
      </w:r>
      <w:proofErr w:type="gramEnd"/>
      <w:r w:rsidRPr="00EA2E13">
        <w:rPr>
          <w:b/>
          <w:u w:val="single"/>
        </w:rPr>
        <w:t xml:space="preserve"> </w:t>
      </w:r>
    </w:p>
    <w:p w14:paraId="13B614DF" w14:textId="07AAB37F" w:rsidR="001F2A8F" w:rsidRDefault="006174AA" w:rsidP="00EA2E13">
      <w:pPr>
        <w:pStyle w:val="ListParagraph"/>
        <w:numPr>
          <w:ilvl w:val="1"/>
          <w:numId w:val="45"/>
        </w:numPr>
      </w:pPr>
      <w:r w:rsidRPr="006174AA">
        <w:t>Condition o</w:t>
      </w:r>
      <w:r w:rsidR="001F2A8F">
        <w:t xml:space="preserve">f </w:t>
      </w:r>
      <w:r w:rsidR="001F2A8F">
        <w:sym w:font="Symbol" w:char="F0AF"/>
      </w:r>
      <w:proofErr w:type="gramStart"/>
      <w:r w:rsidR="001F2A8F">
        <w:t xml:space="preserve">  in</w:t>
      </w:r>
      <w:proofErr w:type="gramEnd"/>
      <w:r w:rsidR="001F2A8F">
        <w:t xml:space="preserve"> energy substrate—b/c one of the main things GH does is to stimulate metabolism/catabolism, growth of tissues and cell replication, etc so you need energy to produce its effects</w:t>
      </w:r>
    </w:p>
    <w:p w14:paraId="466F2674" w14:textId="590BDB94" w:rsidR="001F2A8F" w:rsidRDefault="001F2A8F" w:rsidP="001F2A8F">
      <w:pPr>
        <w:pStyle w:val="ListParagraph"/>
        <w:numPr>
          <w:ilvl w:val="2"/>
          <w:numId w:val="45"/>
        </w:numPr>
      </w:pPr>
      <w:r>
        <w:t>Hypoglycemia</w:t>
      </w:r>
    </w:p>
    <w:p w14:paraId="72FA2DFA" w14:textId="24D71412" w:rsidR="006174AA" w:rsidRDefault="001F2A8F" w:rsidP="001F2A8F">
      <w:pPr>
        <w:pStyle w:val="ListParagraph"/>
        <w:numPr>
          <w:ilvl w:val="2"/>
          <w:numId w:val="45"/>
        </w:numPr>
      </w:pPr>
      <w:r>
        <w:t>Exercise</w:t>
      </w:r>
    </w:p>
    <w:p w14:paraId="11D0340E" w14:textId="6A29AAB0" w:rsidR="001F2A8F" w:rsidRPr="006174AA" w:rsidRDefault="001F2A8F" w:rsidP="001F2A8F">
      <w:pPr>
        <w:pStyle w:val="ListParagraph"/>
        <w:numPr>
          <w:ilvl w:val="2"/>
          <w:numId w:val="45"/>
        </w:numPr>
      </w:pPr>
      <w:r>
        <w:t xml:space="preserve">Fasting </w:t>
      </w:r>
    </w:p>
    <w:p w14:paraId="02C2CC5B" w14:textId="72276C0D" w:rsidR="006174AA" w:rsidRDefault="006174AA" w:rsidP="00EA2E13">
      <w:pPr>
        <w:pStyle w:val="ListParagraph"/>
        <w:numPr>
          <w:ilvl w:val="1"/>
          <w:numId w:val="45"/>
        </w:numPr>
      </w:pPr>
      <w:r w:rsidRPr="006174AA">
        <w:t xml:space="preserve">Condition of </w:t>
      </w:r>
      <w:r w:rsidR="001F2A8F">
        <w:sym w:font="Symbol" w:char="F0AD"/>
      </w:r>
      <w:proofErr w:type="gramStart"/>
      <w:r w:rsidR="001F2A8F">
        <w:t xml:space="preserve"> </w:t>
      </w:r>
      <w:r w:rsidRPr="006174AA">
        <w:t xml:space="preserve"> circulating</w:t>
      </w:r>
      <w:proofErr w:type="gramEnd"/>
      <w:r w:rsidRPr="006174AA">
        <w:t xml:space="preserve"> amino acids such as </w:t>
      </w:r>
      <w:r w:rsidRPr="001F2A8F">
        <w:rPr>
          <w:highlight w:val="green"/>
        </w:rPr>
        <w:t>arginine</w:t>
      </w:r>
      <w:r w:rsidRPr="006174AA">
        <w:t xml:space="preserve"> </w:t>
      </w:r>
    </w:p>
    <w:p w14:paraId="30DA8E14" w14:textId="5114C818" w:rsidR="001F2A8F" w:rsidRDefault="001F2A8F" w:rsidP="001F2A8F">
      <w:pPr>
        <w:pStyle w:val="ListParagraph"/>
        <w:numPr>
          <w:ilvl w:val="2"/>
          <w:numId w:val="45"/>
        </w:numPr>
      </w:pPr>
      <w:proofErr w:type="gramStart"/>
      <w:r w:rsidRPr="001F2A8F">
        <w:t>makes</w:t>
      </w:r>
      <w:proofErr w:type="gramEnd"/>
      <w:r w:rsidRPr="001F2A8F">
        <w:t xml:space="preserve"> sense bc GH stimulates uptake of AA into cells to stimulate growth</w:t>
      </w:r>
    </w:p>
    <w:p w14:paraId="1D8D08C2" w14:textId="777E7877" w:rsidR="001F2A8F" w:rsidRPr="006174AA" w:rsidRDefault="001F2A8F" w:rsidP="001F2A8F">
      <w:pPr>
        <w:pStyle w:val="ListParagraph"/>
        <w:numPr>
          <w:ilvl w:val="2"/>
          <w:numId w:val="45"/>
        </w:numPr>
      </w:pPr>
      <w:r w:rsidRPr="001F2A8F">
        <w:t>Used clinically to test how in tact the GH system is</w:t>
      </w:r>
    </w:p>
    <w:p w14:paraId="06266E58" w14:textId="77777777" w:rsidR="006174AA" w:rsidRPr="006174AA" w:rsidRDefault="006174AA" w:rsidP="00EA2E13">
      <w:pPr>
        <w:pStyle w:val="ListParagraph"/>
        <w:numPr>
          <w:ilvl w:val="1"/>
          <w:numId w:val="45"/>
        </w:numPr>
      </w:pPr>
      <w:r w:rsidRPr="006174AA">
        <w:t xml:space="preserve">Stressful stimuli (pyrogens, trauma) </w:t>
      </w:r>
    </w:p>
    <w:p w14:paraId="0B63CAB1" w14:textId="77777777" w:rsidR="006174AA" w:rsidRDefault="006174AA" w:rsidP="00EA2E13">
      <w:pPr>
        <w:pStyle w:val="ListParagraph"/>
        <w:numPr>
          <w:ilvl w:val="1"/>
          <w:numId w:val="45"/>
        </w:numPr>
      </w:pPr>
      <w:r w:rsidRPr="006174AA">
        <w:t xml:space="preserve">Sleep (initial stage) </w:t>
      </w:r>
    </w:p>
    <w:p w14:paraId="49E05F0C" w14:textId="2A989503" w:rsidR="001F2A8F" w:rsidRPr="006174AA" w:rsidRDefault="001F2A8F" w:rsidP="001F2A8F">
      <w:pPr>
        <w:pStyle w:val="ListParagraph"/>
        <w:numPr>
          <w:ilvl w:val="2"/>
          <w:numId w:val="45"/>
        </w:numPr>
      </w:pPr>
      <w:r>
        <w:t xml:space="preserve">In the initial stages of sleep you have GH surge that occurs w/in the first 60-90 minutes of onset of sleep and then in REM sleep it is actually inhibitory to the release of GH </w:t>
      </w:r>
    </w:p>
    <w:p w14:paraId="0E638C8F" w14:textId="3A99695C" w:rsidR="006174AA" w:rsidRPr="00EA2E13" w:rsidRDefault="006174AA" w:rsidP="00EA2E13">
      <w:pPr>
        <w:pStyle w:val="ListParagraph"/>
        <w:numPr>
          <w:ilvl w:val="0"/>
          <w:numId w:val="45"/>
        </w:numPr>
        <w:rPr>
          <w:b/>
          <w:u w:val="single"/>
        </w:rPr>
      </w:pPr>
      <w:r w:rsidRPr="00EA2E13">
        <w:rPr>
          <w:b/>
          <w:u w:val="single"/>
        </w:rPr>
        <w:t xml:space="preserve">Factors Which </w:t>
      </w:r>
      <w:r w:rsidR="00EA2E13" w:rsidRPr="00EA2E13">
        <w:rPr>
          <w:b/>
          <w:u w:val="single"/>
        </w:rPr>
        <w:sym w:font="Symbol" w:char="F0AF"/>
      </w:r>
      <w:r w:rsidRPr="00EA2E13">
        <w:rPr>
          <w:b/>
          <w:u w:val="single"/>
        </w:rPr>
        <w:t xml:space="preserve"> GH </w:t>
      </w:r>
    </w:p>
    <w:p w14:paraId="1C14113D" w14:textId="77777777" w:rsidR="006174AA" w:rsidRDefault="006174AA" w:rsidP="00EA2E13">
      <w:pPr>
        <w:pStyle w:val="ListParagraph"/>
        <w:numPr>
          <w:ilvl w:val="1"/>
          <w:numId w:val="45"/>
        </w:numPr>
      </w:pPr>
      <w:r w:rsidRPr="006174AA">
        <w:t>Glucose</w:t>
      </w:r>
    </w:p>
    <w:p w14:paraId="48E60217" w14:textId="77777777" w:rsidR="00EA2E13" w:rsidRPr="006174AA" w:rsidRDefault="00EA2E13" w:rsidP="00EA2E13">
      <w:pPr>
        <w:pStyle w:val="ListParagraph"/>
        <w:numPr>
          <w:ilvl w:val="2"/>
          <w:numId w:val="45"/>
        </w:numPr>
      </w:pPr>
      <w:r w:rsidRPr="00EA2E13">
        <w:t>One action of GH is to stimulate blood glucose so this is a feedback.</w:t>
      </w:r>
    </w:p>
    <w:p w14:paraId="3AEAF749" w14:textId="77777777" w:rsidR="006174AA" w:rsidRDefault="006174AA" w:rsidP="00EA2E13">
      <w:pPr>
        <w:pStyle w:val="ListParagraph"/>
        <w:numPr>
          <w:ilvl w:val="1"/>
          <w:numId w:val="45"/>
        </w:numPr>
      </w:pPr>
      <w:r w:rsidRPr="006174AA">
        <w:t xml:space="preserve">Free fatty acids </w:t>
      </w:r>
    </w:p>
    <w:p w14:paraId="631D7792" w14:textId="77777777" w:rsidR="00EA2E13" w:rsidRPr="006174AA" w:rsidRDefault="00EA2E13" w:rsidP="00EA2E13">
      <w:pPr>
        <w:pStyle w:val="ListParagraph"/>
        <w:numPr>
          <w:ilvl w:val="2"/>
          <w:numId w:val="45"/>
        </w:numPr>
      </w:pPr>
      <w:r w:rsidRPr="00EA2E13">
        <w:t>GH is lipolytic so when you have increase levels of FFA then suppress hormone release</w:t>
      </w:r>
    </w:p>
    <w:p w14:paraId="7C8103E3" w14:textId="77777777" w:rsidR="00EA2E13" w:rsidRDefault="006174AA" w:rsidP="00EA2E13">
      <w:pPr>
        <w:pStyle w:val="ListParagraph"/>
        <w:numPr>
          <w:ilvl w:val="1"/>
          <w:numId w:val="45"/>
        </w:numPr>
      </w:pPr>
      <w:r w:rsidRPr="006174AA">
        <w:t>Sleep (REM)</w:t>
      </w:r>
    </w:p>
    <w:p w14:paraId="7C7F1239" w14:textId="77777777" w:rsidR="006174AA" w:rsidRPr="006174AA" w:rsidRDefault="00EA2E13" w:rsidP="00EA2E13">
      <w:pPr>
        <w:pStyle w:val="ListParagraph"/>
        <w:numPr>
          <w:ilvl w:val="2"/>
          <w:numId w:val="45"/>
        </w:numPr>
      </w:pPr>
      <w:r w:rsidRPr="00EA2E13">
        <w:t>In the initial stages of sleep, there's a GH surge in the first 60-90min of sleep but then when you enter REM sleep it's actually inhibitory to release of GH.</w:t>
      </w:r>
      <w:r w:rsidR="006174AA" w:rsidRPr="006174AA">
        <w:t xml:space="preserve"> </w:t>
      </w:r>
    </w:p>
    <w:p w14:paraId="31EB112A" w14:textId="77777777" w:rsidR="00EA2E13" w:rsidRDefault="00EA2E13" w:rsidP="00EA2E13"/>
    <w:p w14:paraId="278517D2" w14:textId="77777777" w:rsidR="001F2A8F" w:rsidRDefault="001F2A8F" w:rsidP="00EA2E13">
      <w:pPr>
        <w:jc w:val="center"/>
        <w:rPr>
          <w:b/>
          <w:bCs/>
          <w:u w:val="single"/>
        </w:rPr>
      </w:pPr>
    </w:p>
    <w:p w14:paraId="37EF8857" w14:textId="77777777" w:rsidR="001F2A8F" w:rsidRDefault="001F2A8F" w:rsidP="00EA2E13">
      <w:pPr>
        <w:jc w:val="center"/>
        <w:rPr>
          <w:b/>
          <w:bCs/>
          <w:u w:val="single"/>
        </w:rPr>
      </w:pPr>
    </w:p>
    <w:p w14:paraId="7B4E3C28" w14:textId="77777777" w:rsidR="001F2A8F" w:rsidRDefault="001F2A8F" w:rsidP="00EA2E13">
      <w:pPr>
        <w:jc w:val="center"/>
        <w:rPr>
          <w:b/>
          <w:bCs/>
          <w:u w:val="single"/>
        </w:rPr>
      </w:pPr>
    </w:p>
    <w:p w14:paraId="0366C079" w14:textId="77777777" w:rsidR="001F2A8F" w:rsidRDefault="001F2A8F" w:rsidP="00EA2E13">
      <w:pPr>
        <w:jc w:val="center"/>
        <w:rPr>
          <w:b/>
          <w:bCs/>
          <w:u w:val="single"/>
        </w:rPr>
      </w:pPr>
    </w:p>
    <w:p w14:paraId="17F291D7" w14:textId="77777777" w:rsidR="001F2A8F" w:rsidRDefault="001F2A8F" w:rsidP="00EA2E13">
      <w:pPr>
        <w:jc w:val="center"/>
        <w:rPr>
          <w:b/>
          <w:bCs/>
          <w:u w:val="single"/>
        </w:rPr>
      </w:pPr>
    </w:p>
    <w:p w14:paraId="4FD19B34" w14:textId="77777777" w:rsidR="001F2A8F" w:rsidRDefault="001F2A8F" w:rsidP="00EA2E13">
      <w:pPr>
        <w:jc w:val="center"/>
        <w:rPr>
          <w:b/>
          <w:bCs/>
          <w:u w:val="single"/>
        </w:rPr>
      </w:pPr>
    </w:p>
    <w:p w14:paraId="21FE46DC" w14:textId="77777777" w:rsidR="00EA2E13" w:rsidRPr="00EA2E13" w:rsidRDefault="00EA2E13" w:rsidP="00EA2E13">
      <w:pPr>
        <w:jc w:val="center"/>
        <w:rPr>
          <w:u w:val="single"/>
        </w:rPr>
      </w:pPr>
      <w:r w:rsidRPr="00EA2E13">
        <w:rPr>
          <w:b/>
          <w:bCs/>
          <w:u w:val="single"/>
        </w:rPr>
        <w:t>HORMONAL REGULATION OF GH RELEASE</w:t>
      </w:r>
    </w:p>
    <w:p w14:paraId="32F12E27" w14:textId="77777777" w:rsidR="00EA2E13" w:rsidRDefault="00EA2E13" w:rsidP="00EA2E13">
      <w:r w:rsidRPr="006174AA">
        <w:rPr>
          <w:noProof/>
          <w:lang w:eastAsia="en-US"/>
        </w:rPr>
        <w:drawing>
          <wp:anchor distT="0" distB="0" distL="114300" distR="114300" simplePos="0" relativeHeight="251658240" behindDoc="0" locked="0" layoutInCell="1" allowOverlap="1" wp14:anchorId="1AACFD77" wp14:editId="79847BD1">
            <wp:simplePos x="0" y="0"/>
            <wp:positionH relativeFrom="column">
              <wp:posOffset>4343400</wp:posOffset>
            </wp:positionH>
            <wp:positionV relativeFrom="paragraph">
              <wp:posOffset>135255</wp:posOffset>
            </wp:positionV>
            <wp:extent cx="2461260" cy="3077210"/>
            <wp:effectExtent l="0" t="0" r="2540" b="0"/>
            <wp:wrapSquare wrapText="bothSides"/>
            <wp:docPr id="148" name="Picture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936"/>
                    <a:stretch/>
                  </pic:blipFill>
                  <pic:spPr bwMode="auto">
                    <a:xfrm>
                      <a:off x="0" y="0"/>
                      <a:ext cx="2461260" cy="3077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846BE7" w14:textId="77777777" w:rsidR="006174AA" w:rsidRDefault="006174AA" w:rsidP="00EA2E13">
      <w:pPr>
        <w:pStyle w:val="ListParagraph"/>
        <w:numPr>
          <w:ilvl w:val="0"/>
          <w:numId w:val="48"/>
        </w:numPr>
      </w:pPr>
      <w:r w:rsidRPr="006174AA">
        <w:t>FEEDBACK LOOP</w:t>
      </w:r>
    </w:p>
    <w:p w14:paraId="465A2DB6" w14:textId="77777777" w:rsidR="001F2A8F" w:rsidRDefault="001F2A8F" w:rsidP="001F2A8F">
      <w:pPr>
        <w:pStyle w:val="ListParagraph"/>
        <w:numPr>
          <w:ilvl w:val="1"/>
          <w:numId w:val="48"/>
        </w:numPr>
      </w:pPr>
      <w:r>
        <w:t xml:space="preserve">Strictly hormonal. </w:t>
      </w:r>
    </w:p>
    <w:p w14:paraId="18834434" w14:textId="16D5C649" w:rsidR="001F2A8F" w:rsidRDefault="001F2A8F" w:rsidP="001F2A8F">
      <w:pPr>
        <w:pStyle w:val="ListParagraph"/>
        <w:numPr>
          <w:ilvl w:val="1"/>
          <w:numId w:val="48"/>
        </w:numPr>
      </w:pPr>
      <w:r>
        <w:t>Involved GH feeding back and</w:t>
      </w:r>
      <w:r w:rsidR="00773445">
        <w:t xml:space="preserve"> stimulating it own release by</w:t>
      </w:r>
      <w:r>
        <w:t xml:space="preserve"> influencing</w:t>
      </w:r>
      <w:r w:rsidR="00773445">
        <w:t xml:space="preserve"> by GH releasing hormone (GHRH) and GH release inhibiting hormone (GHRIH—AKA SOMATOSTATIN) </w:t>
      </w:r>
    </w:p>
    <w:p w14:paraId="49ECA72A" w14:textId="4EEF0CD8" w:rsidR="00773445" w:rsidRDefault="00773445" w:rsidP="00773445">
      <w:pPr>
        <w:pStyle w:val="ListParagraph"/>
        <w:numPr>
          <w:ilvl w:val="2"/>
          <w:numId w:val="48"/>
        </w:numPr>
      </w:pPr>
      <w:r>
        <w:t xml:space="preserve">These two regulate at the level of the hypothalamus pituitary connection </w:t>
      </w:r>
    </w:p>
    <w:p w14:paraId="182C5FAD" w14:textId="08839472" w:rsidR="006174AA" w:rsidRPr="006174AA" w:rsidRDefault="00773445" w:rsidP="00EA2E13">
      <w:pPr>
        <w:pStyle w:val="ListParagraph"/>
        <w:numPr>
          <w:ilvl w:val="1"/>
          <w:numId w:val="48"/>
        </w:numPr>
      </w:pPr>
      <w:r>
        <w:t>GH</w:t>
      </w:r>
      <w:r w:rsidR="001F2A8F">
        <w:t xml:space="preserve"> stim</w:t>
      </w:r>
      <w:r>
        <w:t xml:space="preserve">ulates the liver to produce IGF-1 so IGF-1 can feed back and inhibit both at the level of the hypothalamus and at the pituitary </w:t>
      </w:r>
    </w:p>
    <w:p w14:paraId="795F32C1" w14:textId="77777777" w:rsidR="006174AA" w:rsidRPr="006174AA" w:rsidRDefault="006174AA" w:rsidP="00EA2E13">
      <w:pPr>
        <w:pStyle w:val="ListParagraph"/>
        <w:numPr>
          <w:ilvl w:val="0"/>
          <w:numId w:val="48"/>
        </w:numPr>
      </w:pPr>
      <w:r w:rsidRPr="006174AA">
        <w:t>OTHER HORMONES AF</w:t>
      </w:r>
      <w:r w:rsidR="00EA2E13" w:rsidRPr="006174AA">
        <w:t>FECT GH RELEASE</w:t>
      </w:r>
    </w:p>
    <w:p w14:paraId="542B1E2F" w14:textId="77777777" w:rsidR="00EA2E13" w:rsidRDefault="006174AA" w:rsidP="00EA2E13">
      <w:pPr>
        <w:numPr>
          <w:ilvl w:val="1"/>
          <w:numId w:val="48"/>
        </w:numPr>
      </w:pPr>
      <w:r w:rsidRPr="006174AA">
        <w:t xml:space="preserve">Increased by </w:t>
      </w:r>
    </w:p>
    <w:p w14:paraId="1531C585" w14:textId="01562BEF" w:rsidR="00EA2E13" w:rsidRDefault="006174AA" w:rsidP="00EA2E13">
      <w:pPr>
        <w:numPr>
          <w:ilvl w:val="2"/>
          <w:numId w:val="48"/>
        </w:numPr>
      </w:pPr>
      <w:r w:rsidRPr="006174AA">
        <w:t xml:space="preserve">Vasopressin </w:t>
      </w:r>
    </w:p>
    <w:p w14:paraId="3AE28253" w14:textId="2C30004D" w:rsidR="00773445" w:rsidRDefault="00773445" w:rsidP="00773445">
      <w:pPr>
        <w:numPr>
          <w:ilvl w:val="3"/>
          <w:numId w:val="48"/>
        </w:numPr>
      </w:pPr>
      <w:r>
        <w:sym w:font="Symbol" w:char="F0AD"/>
      </w:r>
      <w:r>
        <w:t xml:space="preserve"> GH release by direct action on the GHRH and GHIRH </w:t>
      </w:r>
    </w:p>
    <w:p w14:paraId="3C628FB6" w14:textId="488852E1" w:rsidR="00773445" w:rsidRDefault="00773445" w:rsidP="00773445">
      <w:pPr>
        <w:numPr>
          <w:ilvl w:val="3"/>
          <w:numId w:val="48"/>
        </w:numPr>
      </w:pPr>
      <w:proofErr w:type="gramStart"/>
      <w:r>
        <w:t>acting</w:t>
      </w:r>
      <w:proofErr w:type="gramEnd"/>
      <w:r>
        <w:t xml:space="preserve"> directly on the neurosecretory cells in the hypothalamus </w:t>
      </w:r>
    </w:p>
    <w:p w14:paraId="31734DFE" w14:textId="5816E4D9" w:rsidR="00EA2E13" w:rsidRDefault="006174AA" w:rsidP="00EA2E13">
      <w:pPr>
        <w:numPr>
          <w:ilvl w:val="2"/>
          <w:numId w:val="48"/>
        </w:numPr>
      </w:pPr>
      <w:r w:rsidRPr="006174AA">
        <w:t>Glucagon </w:t>
      </w:r>
    </w:p>
    <w:p w14:paraId="28A1FFE6" w14:textId="04FC24A8" w:rsidR="00773445" w:rsidRDefault="00773445" w:rsidP="00773445">
      <w:pPr>
        <w:numPr>
          <w:ilvl w:val="3"/>
          <w:numId w:val="48"/>
        </w:numPr>
      </w:pPr>
      <w:r w:rsidRPr="00773445">
        <w:t xml:space="preserve">Used to test </w:t>
      </w:r>
      <w:r>
        <w:t xml:space="preserve">GH release. IF you give someone </w:t>
      </w:r>
      <w:r w:rsidRPr="00773445">
        <w:t>glucagon they should release GH.</w:t>
      </w:r>
    </w:p>
    <w:p w14:paraId="2F83D879" w14:textId="61E00DCB" w:rsidR="006174AA" w:rsidRDefault="006174AA" w:rsidP="00EA2E13">
      <w:pPr>
        <w:numPr>
          <w:ilvl w:val="2"/>
          <w:numId w:val="48"/>
        </w:numPr>
      </w:pPr>
      <w:r w:rsidRPr="006174AA">
        <w:t xml:space="preserve">Ghrelin </w:t>
      </w:r>
    </w:p>
    <w:p w14:paraId="09E64FDC" w14:textId="77777777" w:rsidR="00773445" w:rsidRDefault="00773445" w:rsidP="00773445">
      <w:pPr>
        <w:numPr>
          <w:ilvl w:val="3"/>
          <w:numId w:val="48"/>
        </w:numPr>
      </w:pPr>
      <w:r>
        <w:t xml:space="preserve">Peptide in the digestive system. </w:t>
      </w:r>
    </w:p>
    <w:p w14:paraId="195D93C1" w14:textId="77777777" w:rsidR="00773445" w:rsidRDefault="00773445" w:rsidP="00773445">
      <w:pPr>
        <w:numPr>
          <w:ilvl w:val="3"/>
          <w:numId w:val="48"/>
        </w:numPr>
      </w:pPr>
      <w:r>
        <w:t xml:space="preserve">Produced in the stomach and binds to the GH receptors in the pituitary that recognizes the release hormones and release inhibiting hormones. </w:t>
      </w:r>
    </w:p>
    <w:p w14:paraId="6AE95DC5" w14:textId="77777777" w:rsidR="00773445" w:rsidRDefault="00773445" w:rsidP="00773445">
      <w:pPr>
        <w:numPr>
          <w:ilvl w:val="3"/>
          <w:numId w:val="48"/>
        </w:numPr>
      </w:pPr>
      <w:r>
        <w:t xml:space="preserve">When it binds it stimulates the release of GH. </w:t>
      </w:r>
    </w:p>
    <w:p w14:paraId="5330D81D" w14:textId="77777777" w:rsidR="00773445" w:rsidRDefault="00773445" w:rsidP="00773445">
      <w:pPr>
        <w:numPr>
          <w:ilvl w:val="3"/>
          <w:numId w:val="48"/>
        </w:numPr>
      </w:pPr>
      <w:r>
        <w:t xml:space="preserve">It increases appetite and b/c of this and its release of GH It's anticipatory </w:t>
      </w:r>
    </w:p>
    <w:p w14:paraId="5F62722C" w14:textId="4A9D52D7" w:rsidR="00773445" w:rsidRPr="006174AA" w:rsidRDefault="00773445" w:rsidP="00773445">
      <w:pPr>
        <w:numPr>
          <w:ilvl w:val="4"/>
          <w:numId w:val="48"/>
        </w:numPr>
      </w:pPr>
      <w:r>
        <w:t xml:space="preserve">It increases appetite, there’s going to be food taken in—aka </w:t>
      </w:r>
      <w:r>
        <w:sym w:font="Symbol" w:char="F0AD"/>
      </w:r>
      <w:r>
        <w:t xml:space="preserve"> in energy and </w:t>
      </w:r>
      <w:r>
        <w:sym w:font="Symbol" w:char="F0AD"/>
      </w:r>
      <w:r>
        <w:t xml:space="preserve"> substrate for GH to work so good thing it also stimulates </w:t>
      </w:r>
      <w:r>
        <w:sym w:font="Symbol" w:char="F0AD"/>
      </w:r>
      <w:r>
        <w:t xml:space="preserve"> GH to engage its metabolic effectiveness </w:t>
      </w:r>
    </w:p>
    <w:p w14:paraId="70147392" w14:textId="77777777" w:rsidR="00EA2E13" w:rsidRDefault="006174AA" w:rsidP="00EA2E13">
      <w:pPr>
        <w:numPr>
          <w:ilvl w:val="1"/>
          <w:numId w:val="48"/>
        </w:numPr>
      </w:pPr>
      <w:r w:rsidRPr="006174AA">
        <w:t xml:space="preserve">Decreased by </w:t>
      </w:r>
    </w:p>
    <w:p w14:paraId="5BA28B2B" w14:textId="48651B17" w:rsidR="006174AA" w:rsidRDefault="006174AA" w:rsidP="00EA2E13">
      <w:pPr>
        <w:numPr>
          <w:ilvl w:val="2"/>
          <w:numId w:val="48"/>
        </w:numPr>
      </w:pPr>
      <w:r w:rsidRPr="006174AA">
        <w:t xml:space="preserve">Cortisol </w:t>
      </w:r>
    </w:p>
    <w:p w14:paraId="5596B5CF" w14:textId="77777777" w:rsidR="00773445" w:rsidRDefault="00773445" w:rsidP="00773445">
      <w:pPr>
        <w:numPr>
          <w:ilvl w:val="3"/>
          <w:numId w:val="48"/>
        </w:numPr>
      </w:pPr>
      <w:r>
        <w:t xml:space="preserve">It decreases it directly and it also metabolically interacts w/ GH </w:t>
      </w:r>
    </w:p>
    <w:p w14:paraId="69CD17AC" w14:textId="0F81A604" w:rsidR="00773445" w:rsidRPr="006174AA" w:rsidRDefault="00773445" w:rsidP="00773445">
      <w:pPr>
        <w:numPr>
          <w:ilvl w:val="3"/>
          <w:numId w:val="48"/>
        </w:numPr>
      </w:pPr>
      <w:r>
        <w:t>Prednisone (glucocorticoid) that is chronically given (especially in children) will affect GH function in children and can stunt their growth B/c GH is inhibited by cortisol</w:t>
      </w:r>
    </w:p>
    <w:p w14:paraId="05C1D674" w14:textId="77777777" w:rsidR="00EA2E13" w:rsidRDefault="00EA2E13" w:rsidP="006174AA">
      <w:pPr>
        <w:rPr>
          <w:b/>
          <w:bCs/>
        </w:rPr>
      </w:pPr>
    </w:p>
    <w:p w14:paraId="784CCDD8" w14:textId="77777777" w:rsidR="006174AA" w:rsidRPr="00EA2E13" w:rsidRDefault="006174AA" w:rsidP="00EA2E13">
      <w:pPr>
        <w:jc w:val="center"/>
        <w:rPr>
          <w:u w:val="single"/>
        </w:rPr>
      </w:pPr>
      <w:r w:rsidRPr="00EA2E13">
        <w:rPr>
          <w:b/>
          <w:bCs/>
          <w:u w:val="single"/>
        </w:rPr>
        <w:t>TESTS FOR GH NORMALCY</w:t>
      </w:r>
    </w:p>
    <w:p w14:paraId="3581D008" w14:textId="6F2127AE" w:rsidR="00EA2E13" w:rsidRDefault="006174AA" w:rsidP="00EA2E13">
      <w:pPr>
        <w:numPr>
          <w:ilvl w:val="0"/>
          <w:numId w:val="49"/>
        </w:numPr>
      </w:pPr>
      <w:r w:rsidRPr="006174AA">
        <w:t>In normal adults GH too low to measure</w:t>
      </w:r>
      <w:r w:rsidR="00773445">
        <w:t xml:space="preserve"> (</w:t>
      </w:r>
      <w:r w:rsidR="00773445" w:rsidRPr="00773445">
        <w:t>So you look</w:t>
      </w:r>
      <w:r w:rsidR="00773445">
        <w:t xml:space="preserve"> at other things to test for it)</w:t>
      </w:r>
      <w:r w:rsidRPr="006174AA">
        <w:t>, so need to apply challenge tests to check for deficiency. These include:  </w:t>
      </w:r>
    </w:p>
    <w:p w14:paraId="4BB3CB9A" w14:textId="2E6077AB" w:rsidR="00773445" w:rsidRPr="00773445" w:rsidRDefault="006174AA" w:rsidP="00EA2E13">
      <w:pPr>
        <w:numPr>
          <w:ilvl w:val="1"/>
          <w:numId w:val="49"/>
        </w:numPr>
        <w:rPr>
          <w:b/>
        </w:rPr>
      </w:pPr>
      <w:proofErr w:type="gramStart"/>
      <w:r w:rsidRPr="00773445">
        <w:rPr>
          <w:b/>
        </w:rPr>
        <w:t>response</w:t>
      </w:r>
      <w:proofErr w:type="gramEnd"/>
      <w:r w:rsidRPr="00773445">
        <w:rPr>
          <w:b/>
        </w:rPr>
        <w:t xml:space="preserve"> to exercise </w:t>
      </w:r>
      <w:r w:rsidR="00773445">
        <w:rPr>
          <w:b/>
        </w:rPr>
        <w:t>*</w:t>
      </w:r>
    </w:p>
    <w:p w14:paraId="5016806C" w14:textId="45DBAAC5" w:rsidR="00EA2E13" w:rsidRDefault="00773445" w:rsidP="00EA2E13">
      <w:pPr>
        <w:numPr>
          <w:ilvl w:val="1"/>
          <w:numId w:val="49"/>
        </w:numPr>
      </w:pPr>
      <w:proofErr w:type="gramStart"/>
      <w:r w:rsidRPr="00773445">
        <w:rPr>
          <w:b/>
        </w:rPr>
        <w:t>injection</w:t>
      </w:r>
      <w:proofErr w:type="gramEnd"/>
      <w:r w:rsidRPr="00773445">
        <w:rPr>
          <w:b/>
        </w:rPr>
        <w:t xml:space="preserve"> of L-DOPA</w:t>
      </w:r>
      <w:r w:rsidRPr="006174AA">
        <w:t xml:space="preserve"> </w:t>
      </w:r>
      <w:r>
        <w:t>*</w:t>
      </w:r>
    </w:p>
    <w:p w14:paraId="0A498DF3" w14:textId="19B99142" w:rsidR="00EA2E13" w:rsidRDefault="006174AA" w:rsidP="00EA2E13">
      <w:pPr>
        <w:numPr>
          <w:ilvl w:val="1"/>
          <w:numId w:val="49"/>
        </w:numPr>
      </w:pPr>
      <w:proofErr w:type="gramStart"/>
      <w:r w:rsidRPr="006174AA">
        <w:t>blood</w:t>
      </w:r>
      <w:proofErr w:type="gramEnd"/>
      <w:r w:rsidRPr="006174AA">
        <w:t xml:space="preserve"> sample 90 min into sleep </w:t>
      </w:r>
    </w:p>
    <w:p w14:paraId="42D7472B" w14:textId="06DC3C83" w:rsidR="00EA2E13" w:rsidRDefault="006174AA" w:rsidP="00EA2E13">
      <w:pPr>
        <w:numPr>
          <w:ilvl w:val="1"/>
          <w:numId w:val="49"/>
        </w:numPr>
      </w:pPr>
      <w:proofErr w:type="gramStart"/>
      <w:r w:rsidRPr="006174AA">
        <w:t>response</w:t>
      </w:r>
      <w:proofErr w:type="gramEnd"/>
      <w:r w:rsidRPr="006174AA">
        <w:t xml:space="preserve"> to insulin-induced hypoglycemia </w:t>
      </w:r>
    </w:p>
    <w:p w14:paraId="470F58D4" w14:textId="32CF9B5A" w:rsidR="00773445" w:rsidRDefault="00773445" w:rsidP="00EA2E13">
      <w:pPr>
        <w:numPr>
          <w:ilvl w:val="1"/>
          <w:numId w:val="49"/>
        </w:numPr>
      </w:pPr>
      <w:proofErr w:type="gramStart"/>
      <w:r>
        <w:t>injection</w:t>
      </w:r>
      <w:proofErr w:type="gramEnd"/>
      <w:r>
        <w:t xml:space="preserve"> of arginine </w:t>
      </w:r>
    </w:p>
    <w:p w14:paraId="173324A1" w14:textId="2010FEE5" w:rsidR="00773445" w:rsidRDefault="00773445" w:rsidP="00773445">
      <w:pPr>
        <w:ind w:left="1080"/>
      </w:pPr>
      <w:r>
        <w:t xml:space="preserve">*= </w:t>
      </w:r>
      <w:proofErr w:type="gramStart"/>
      <w:r>
        <w:t>best</w:t>
      </w:r>
      <w:proofErr w:type="gramEnd"/>
      <w:r>
        <w:t xml:space="preserve"> ways </w:t>
      </w:r>
    </w:p>
    <w:p w14:paraId="31BD1E27" w14:textId="77777777" w:rsidR="00EA2E13" w:rsidRDefault="006174AA" w:rsidP="00EA2E13">
      <w:pPr>
        <w:numPr>
          <w:ilvl w:val="0"/>
          <w:numId w:val="49"/>
        </w:numPr>
      </w:pPr>
      <w:r w:rsidRPr="006174AA">
        <w:t>To assess GH excess</w:t>
      </w:r>
      <w:proofErr w:type="gramStart"/>
      <w:r w:rsidRPr="006174AA">
        <w:t>: </w:t>
      </w:r>
      <w:proofErr w:type="gramEnd"/>
    </w:p>
    <w:p w14:paraId="3F3A8B32" w14:textId="4A0A1E38" w:rsidR="00EA2E13" w:rsidRDefault="006174AA" w:rsidP="00EA2E13">
      <w:pPr>
        <w:numPr>
          <w:ilvl w:val="1"/>
          <w:numId w:val="49"/>
        </w:numPr>
      </w:pPr>
      <w:proofErr w:type="gramStart"/>
      <w:r w:rsidRPr="006174AA">
        <w:t>give</w:t>
      </w:r>
      <w:proofErr w:type="gramEnd"/>
      <w:r w:rsidRPr="006174AA">
        <w:t xml:space="preserve"> glucose to suppress GH  </w:t>
      </w:r>
    </w:p>
    <w:p w14:paraId="38D8505C" w14:textId="3CE912AC" w:rsidR="004E2CB1" w:rsidRDefault="004E2CB1" w:rsidP="004E2CB1">
      <w:pPr>
        <w:numPr>
          <w:ilvl w:val="2"/>
          <w:numId w:val="49"/>
        </w:numPr>
      </w:pPr>
      <w:r w:rsidRPr="004E2CB1">
        <w:t>If you don't get a suppression of GH with glucose then there's a problem</w:t>
      </w:r>
    </w:p>
    <w:p w14:paraId="43FACC83" w14:textId="01361FC4" w:rsidR="00EA2E13" w:rsidRDefault="006174AA" w:rsidP="00EA2E13">
      <w:pPr>
        <w:numPr>
          <w:ilvl w:val="1"/>
          <w:numId w:val="49"/>
        </w:numPr>
      </w:pPr>
      <w:proofErr w:type="gramStart"/>
      <w:r w:rsidRPr="006174AA">
        <w:t>measure</w:t>
      </w:r>
      <w:proofErr w:type="gramEnd"/>
      <w:r w:rsidRPr="006174AA">
        <w:t xml:space="preserve"> plasma IGF-1 level  </w:t>
      </w:r>
    </w:p>
    <w:p w14:paraId="1C509D75" w14:textId="77777777" w:rsidR="004E2CB1" w:rsidRDefault="004E2CB1" w:rsidP="004E2CB1">
      <w:pPr>
        <w:numPr>
          <w:ilvl w:val="2"/>
          <w:numId w:val="49"/>
        </w:numPr>
      </w:pPr>
      <w:r>
        <w:t xml:space="preserve">You can measure this in the blood. </w:t>
      </w:r>
    </w:p>
    <w:p w14:paraId="07C5BCD8" w14:textId="57FDCAFC" w:rsidR="004E2CB1" w:rsidRDefault="004E2CB1" w:rsidP="004E2CB1">
      <w:pPr>
        <w:numPr>
          <w:ilvl w:val="2"/>
          <w:numId w:val="49"/>
        </w:numPr>
      </w:pPr>
      <w:r>
        <w:t>This is released in response to GH—So if GH is elevated, you'd expect IGF-1 to be elevated</w:t>
      </w:r>
    </w:p>
    <w:p w14:paraId="0784A525" w14:textId="77777777" w:rsidR="00EA2E13" w:rsidRDefault="00EA2E13" w:rsidP="00EA2E13"/>
    <w:p w14:paraId="3E6100F6" w14:textId="77777777" w:rsidR="004E2CB1" w:rsidRDefault="004E2CB1" w:rsidP="00773445">
      <w:pPr>
        <w:jc w:val="center"/>
        <w:rPr>
          <w:b/>
          <w:bCs/>
          <w:u w:val="single"/>
        </w:rPr>
      </w:pPr>
    </w:p>
    <w:p w14:paraId="2A6EA7EC" w14:textId="77777777" w:rsidR="004E2CB1" w:rsidRDefault="004E2CB1" w:rsidP="00773445">
      <w:pPr>
        <w:jc w:val="center"/>
        <w:rPr>
          <w:b/>
          <w:bCs/>
          <w:u w:val="single"/>
        </w:rPr>
      </w:pPr>
    </w:p>
    <w:p w14:paraId="722CD84E" w14:textId="77777777" w:rsidR="004E2CB1" w:rsidRDefault="004E2CB1" w:rsidP="00773445">
      <w:pPr>
        <w:jc w:val="center"/>
        <w:rPr>
          <w:b/>
          <w:bCs/>
          <w:u w:val="single"/>
        </w:rPr>
      </w:pPr>
    </w:p>
    <w:p w14:paraId="3D7324CB" w14:textId="77777777" w:rsidR="004E2CB1" w:rsidRDefault="004E2CB1" w:rsidP="00773445">
      <w:pPr>
        <w:jc w:val="center"/>
        <w:rPr>
          <w:b/>
          <w:bCs/>
          <w:u w:val="single"/>
        </w:rPr>
      </w:pPr>
    </w:p>
    <w:p w14:paraId="72CA8E40" w14:textId="77777777" w:rsidR="006174AA" w:rsidRPr="00EA2E13" w:rsidRDefault="006174AA" w:rsidP="00773445">
      <w:pPr>
        <w:jc w:val="center"/>
        <w:rPr>
          <w:u w:val="single"/>
        </w:rPr>
      </w:pPr>
      <w:r w:rsidRPr="00EA2E13">
        <w:rPr>
          <w:b/>
          <w:bCs/>
          <w:u w:val="single"/>
        </w:rPr>
        <w:t>PHYSIOLOGICAL EFFECTS OF GROWTH HORMONE</w:t>
      </w:r>
    </w:p>
    <w:p w14:paraId="415C6446" w14:textId="77777777" w:rsidR="002152D3" w:rsidRPr="002152D3" w:rsidRDefault="006174AA" w:rsidP="002152D3">
      <w:pPr>
        <w:pStyle w:val="ListParagraph"/>
        <w:numPr>
          <w:ilvl w:val="0"/>
          <w:numId w:val="46"/>
        </w:numPr>
      </w:pPr>
      <w:r w:rsidRPr="00EA2E13">
        <w:rPr>
          <w:b/>
          <w:bCs/>
        </w:rPr>
        <w:t>WHAT DOES GH DO TO STIMULATE GROWTH?</w:t>
      </w:r>
    </w:p>
    <w:p w14:paraId="69D915AE" w14:textId="107FB90F" w:rsidR="006174AA" w:rsidRPr="006174AA" w:rsidRDefault="006174AA" w:rsidP="002152D3">
      <w:pPr>
        <w:pStyle w:val="ListParagraph"/>
        <w:numPr>
          <w:ilvl w:val="1"/>
          <w:numId w:val="46"/>
        </w:numPr>
      </w:pPr>
      <w:r w:rsidRPr="006174AA">
        <w:t>Metabolic Level</w:t>
      </w:r>
    </w:p>
    <w:p w14:paraId="4821A042" w14:textId="7921C107" w:rsidR="006174AA" w:rsidRPr="006174AA" w:rsidRDefault="006174AA" w:rsidP="002152D3">
      <w:pPr>
        <w:numPr>
          <w:ilvl w:val="2"/>
          <w:numId w:val="46"/>
        </w:numPr>
      </w:pPr>
      <w:r w:rsidRPr="006174AA">
        <w:t>Increases protein synthesis</w:t>
      </w:r>
      <w:r w:rsidR="004E2CB1">
        <w:t xml:space="preserve"> &amp; uptake of AA </w:t>
      </w:r>
      <w:r w:rsidRPr="006174AA">
        <w:t xml:space="preserve"> </w:t>
      </w:r>
    </w:p>
    <w:p w14:paraId="4D0DDAF8" w14:textId="1EF7252D" w:rsidR="006174AA" w:rsidRPr="006174AA" w:rsidRDefault="006174AA" w:rsidP="002152D3">
      <w:pPr>
        <w:numPr>
          <w:ilvl w:val="2"/>
          <w:numId w:val="46"/>
        </w:numPr>
      </w:pPr>
      <w:r w:rsidRPr="006174AA">
        <w:t xml:space="preserve">Preferential use of fats </w:t>
      </w:r>
    </w:p>
    <w:p w14:paraId="27963184" w14:textId="77777777" w:rsidR="006174AA" w:rsidRPr="006174AA" w:rsidRDefault="006174AA" w:rsidP="002152D3">
      <w:pPr>
        <w:pStyle w:val="ListParagraph"/>
        <w:numPr>
          <w:ilvl w:val="3"/>
          <w:numId w:val="46"/>
        </w:numPr>
      </w:pPr>
      <w:r w:rsidRPr="006174AA">
        <w:t>To spare amino acids for use in protein synthesis</w:t>
      </w:r>
    </w:p>
    <w:p w14:paraId="47F64B20" w14:textId="3CD2A840" w:rsidR="006174AA" w:rsidRPr="006174AA" w:rsidRDefault="006174AA" w:rsidP="002152D3">
      <w:pPr>
        <w:numPr>
          <w:ilvl w:val="4"/>
          <w:numId w:val="46"/>
        </w:numPr>
      </w:pPr>
      <w:proofErr w:type="gramStart"/>
      <w:r w:rsidRPr="006174AA">
        <w:t>by</w:t>
      </w:r>
      <w:proofErr w:type="gramEnd"/>
      <w:r w:rsidRPr="006174AA">
        <w:t xml:space="preserve"> mobilizing body fat </w:t>
      </w:r>
      <w:r w:rsidR="004E2CB1">
        <w:t xml:space="preserve">– </w:t>
      </w:r>
      <w:r w:rsidR="004E2CB1">
        <w:sym w:font="Symbol" w:char="F0AD"/>
      </w:r>
      <w:r w:rsidR="004E2CB1">
        <w:t xml:space="preserve"> in FFA </w:t>
      </w:r>
    </w:p>
    <w:p w14:paraId="4EACF0FA" w14:textId="4284BBB4" w:rsidR="006174AA" w:rsidRDefault="006174AA" w:rsidP="002152D3">
      <w:pPr>
        <w:numPr>
          <w:ilvl w:val="4"/>
          <w:numId w:val="46"/>
        </w:numPr>
      </w:pPr>
      <w:proofErr w:type="gramStart"/>
      <w:r w:rsidRPr="006174AA">
        <w:t>by</w:t>
      </w:r>
      <w:proofErr w:type="gramEnd"/>
      <w:r w:rsidRPr="006174AA">
        <w:t xml:space="preserve"> limiting glucose use (by antagonizing insulin action) </w:t>
      </w:r>
    </w:p>
    <w:p w14:paraId="5CD4C755" w14:textId="35F5D506" w:rsidR="004E2CB1" w:rsidRDefault="004E2CB1" w:rsidP="004E2CB1">
      <w:pPr>
        <w:numPr>
          <w:ilvl w:val="5"/>
          <w:numId w:val="46"/>
        </w:numPr>
      </w:pPr>
      <w:proofErr w:type="gramStart"/>
      <w:r>
        <w:t>ensuring</w:t>
      </w:r>
      <w:proofErr w:type="gramEnd"/>
      <w:r>
        <w:t xml:space="preserve"> that there will be enough glucose in the blood to make sure it has the glucose that it needs to do its job.</w:t>
      </w:r>
    </w:p>
    <w:p w14:paraId="7DD5E7AA" w14:textId="7DF007F7" w:rsidR="004E2CB1" w:rsidRPr="006174AA" w:rsidRDefault="004E2CB1" w:rsidP="004E2CB1">
      <w:pPr>
        <w:numPr>
          <w:ilvl w:val="5"/>
          <w:numId w:val="46"/>
        </w:numPr>
      </w:pPr>
      <w:r>
        <w:t>Due to a low insulin receptor density in the brain, the main means by which the brain can obtain glucose is by the concentration gradient. You want a high enough glucose amount to ensure that it gets into the brain.</w:t>
      </w:r>
    </w:p>
    <w:p w14:paraId="2DA00FFE" w14:textId="77777777" w:rsidR="00D2682A" w:rsidRDefault="006174AA" w:rsidP="002152D3">
      <w:pPr>
        <w:pStyle w:val="ListParagraph"/>
        <w:numPr>
          <w:ilvl w:val="2"/>
          <w:numId w:val="46"/>
        </w:numPr>
      </w:pPr>
      <w:r w:rsidRPr="006174AA">
        <w:t>Limiting glucose uptake (insures sufficient glu</w:t>
      </w:r>
      <w:r w:rsidR="00D2682A">
        <w:t>cose in blood for brain use)</w:t>
      </w:r>
    </w:p>
    <w:p w14:paraId="5BA5854E" w14:textId="70924249" w:rsidR="006174AA" w:rsidRPr="006174AA" w:rsidRDefault="006174AA" w:rsidP="00D2682A">
      <w:pPr>
        <w:pStyle w:val="ListParagraph"/>
        <w:numPr>
          <w:ilvl w:val="1"/>
          <w:numId w:val="46"/>
        </w:numPr>
      </w:pPr>
      <w:r w:rsidRPr="006174AA">
        <w:t>Cell/Tissue Levels</w:t>
      </w:r>
    </w:p>
    <w:p w14:paraId="77F7DD0C" w14:textId="3975DB40" w:rsidR="006174AA" w:rsidRPr="006174AA" w:rsidRDefault="006174AA" w:rsidP="00D2682A">
      <w:pPr>
        <w:numPr>
          <w:ilvl w:val="2"/>
          <w:numId w:val="46"/>
        </w:numPr>
      </w:pPr>
      <w:r w:rsidRPr="006174AA">
        <w:t xml:space="preserve">Maturation of cells </w:t>
      </w:r>
    </w:p>
    <w:p w14:paraId="46D3EB40" w14:textId="2A05B50A" w:rsidR="002152D3" w:rsidRDefault="006174AA" w:rsidP="00D2682A">
      <w:pPr>
        <w:numPr>
          <w:ilvl w:val="2"/>
          <w:numId w:val="46"/>
        </w:numPr>
      </w:pPr>
      <w:r w:rsidRPr="006174AA">
        <w:t xml:space="preserve">Cell replication, thereby increasing tissue size </w:t>
      </w:r>
      <w:r w:rsidR="00D2682A">
        <w:t xml:space="preserve">–active actions of GH </w:t>
      </w:r>
    </w:p>
    <w:p w14:paraId="30B3338C" w14:textId="4AF4E179" w:rsidR="006174AA" w:rsidRPr="006174AA" w:rsidRDefault="006174AA" w:rsidP="002152D3">
      <w:pPr>
        <w:numPr>
          <w:ilvl w:val="0"/>
          <w:numId w:val="46"/>
        </w:numPr>
      </w:pPr>
      <w:r w:rsidRPr="002152D3">
        <w:rPr>
          <w:b/>
          <w:bCs/>
        </w:rPr>
        <w:t>TISSUE GROWTH AND MAINTENANCE</w:t>
      </w:r>
    </w:p>
    <w:p w14:paraId="65CD607E" w14:textId="77777777" w:rsidR="006174AA" w:rsidRPr="006174AA" w:rsidRDefault="006174AA" w:rsidP="002152D3">
      <w:pPr>
        <w:numPr>
          <w:ilvl w:val="1"/>
          <w:numId w:val="46"/>
        </w:numPr>
      </w:pPr>
      <w:r w:rsidRPr="006174AA">
        <w:t xml:space="preserve">Examples of growth effect: </w:t>
      </w:r>
    </w:p>
    <w:p w14:paraId="12FBAB6D" w14:textId="3605E182" w:rsidR="006174AA" w:rsidRPr="006174AA" w:rsidRDefault="006174AA" w:rsidP="002152D3">
      <w:pPr>
        <w:numPr>
          <w:ilvl w:val="2"/>
          <w:numId w:val="46"/>
        </w:numPr>
      </w:pPr>
      <w:r w:rsidRPr="006174AA">
        <w:t xml:space="preserve">Stimulates cartilage replication and bone formation </w:t>
      </w:r>
    </w:p>
    <w:p w14:paraId="5BEC2C6B" w14:textId="1AA8FCCA" w:rsidR="006174AA" w:rsidRDefault="006174AA" w:rsidP="002152D3">
      <w:pPr>
        <w:numPr>
          <w:ilvl w:val="2"/>
          <w:numId w:val="46"/>
        </w:numPr>
      </w:pPr>
      <w:r w:rsidRPr="006174AA">
        <w:t xml:space="preserve">Stimulates growth of kidney </w:t>
      </w:r>
    </w:p>
    <w:p w14:paraId="08D64FFD" w14:textId="1B0D2480" w:rsidR="00D2682A" w:rsidRPr="006174AA" w:rsidRDefault="00D2682A" w:rsidP="00D2682A">
      <w:pPr>
        <w:numPr>
          <w:ilvl w:val="3"/>
          <w:numId w:val="46"/>
        </w:numPr>
      </w:pPr>
      <w:proofErr w:type="gramStart"/>
      <w:r w:rsidRPr="00D2682A">
        <w:t>that</w:t>
      </w:r>
      <w:proofErr w:type="gramEnd"/>
      <w:r w:rsidRPr="00D2682A">
        <w:t xml:space="preserve"> occurs in childhood and adolescence</w:t>
      </w:r>
    </w:p>
    <w:p w14:paraId="0E70EB14" w14:textId="77777777" w:rsidR="006174AA" w:rsidRPr="006174AA" w:rsidRDefault="006174AA" w:rsidP="002152D3">
      <w:pPr>
        <w:numPr>
          <w:ilvl w:val="1"/>
          <w:numId w:val="46"/>
        </w:numPr>
      </w:pPr>
      <w:r w:rsidRPr="006174AA">
        <w:t xml:space="preserve">Example of maintenance effect: </w:t>
      </w:r>
    </w:p>
    <w:p w14:paraId="1CF70874" w14:textId="15ABBB07" w:rsidR="006174AA" w:rsidRPr="006174AA" w:rsidRDefault="006174AA" w:rsidP="002152D3">
      <w:pPr>
        <w:pStyle w:val="ListParagraph"/>
        <w:numPr>
          <w:ilvl w:val="2"/>
          <w:numId w:val="46"/>
        </w:numPr>
      </w:pPr>
      <w:r w:rsidRPr="006174AA">
        <w:t>Necessary for normal filtration and tubular secretion in</w:t>
      </w:r>
      <w:r w:rsidR="00D2682A">
        <w:t xml:space="preserve"> kidney (i.e., permissive</w:t>
      </w:r>
      <w:r w:rsidR="00D2682A" w:rsidRPr="00D2682A">
        <w:t xml:space="preserve"> action of GH</w:t>
      </w:r>
      <w:r w:rsidRPr="006174AA">
        <w:t>)</w:t>
      </w:r>
    </w:p>
    <w:p w14:paraId="0491769E" w14:textId="127AA471" w:rsidR="006174AA" w:rsidRPr="006174AA" w:rsidRDefault="006174AA" w:rsidP="002152D3">
      <w:pPr>
        <w:pStyle w:val="ListParagraph"/>
        <w:numPr>
          <w:ilvl w:val="1"/>
          <w:numId w:val="46"/>
        </w:numPr>
      </w:pPr>
      <w:r w:rsidRPr="006174AA">
        <w:t>Long-term growth requires GH action on both metabolism and growth</w:t>
      </w:r>
    </w:p>
    <w:p w14:paraId="5B802B2B" w14:textId="77777777" w:rsidR="006174AA" w:rsidRPr="006174AA" w:rsidRDefault="006174AA" w:rsidP="002152D3">
      <w:pPr>
        <w:numPr>
          <w:ilvl w:val="0"/>
          <w:numId w:val="46"/>
        </w:numPr>
      </w:pPr>
      <w:r w:rsidRPr="006174AA">
        <w:rPr>
          <w:b/>
          <w:bCs/>
        </w:rPr>
        <w:t xml:space="preserve">REGULATOR OF INTERMEDIARY METABOLISM </w:t>
      </w:r>
    </w:p>
    <w:p w14:paraId="359F9262" w14:textId="77777777" w:rsidR="00D2682A" w:rsidRDefault="006174AA" w:rsidP="002152D3">
      <w:pPr>
        <w:numPr>
          <w:ilvl w:val="1"/>
          <w:numId w:val="46"/>
        </w:numPr>
      </w:pPr>
      <w:r w:rsidRPr="006174AA">
        <w:rPr>
          <w:b/>
          <w:bCs/>
        </w:rPr>
        <w:t xml:space="preserve">Anabolic and electrolyte action </w:t>
      </w:r>
      <w:r w:rsidR="00D2682A">
        <w:t xml:space="preserve">- </w:t>
      </w:r>
      <w:r w:rsidR="00D2682A" w:rsidRPr="00D2682A">
        <w:rPr>
          <w:highlight w:val="green"/>
        </w:rPr>
        <w:sym w:font="Symbol" w:char="F0AD"/>
      </w:r>
      <w:r w:rsidR="00D2682A" w:rsidRPr="00D2682A">
        <w:rPr>
          <w:highlight w:val="green"/>
        </w:rPr>
        <w:t xml:space="preserve"> p</w:t>
      </w:r>
      <w:r w:rsidRPr="00D2682A">
        <w:rPr>
          <w:highlight w:val="green"/>
        </w:rPr>
        <w:t>rotein synthesis</w:t>
      </w:r>
      <w:r w:rsidRPr="006174AA">
        <w:t xml:space="preserve">, primarily via </w:t>
      </w:r>
      <w:r w:rsidR="00D2682A">
        <w:sym w:font="Symbol" w:char="F0AD"/>
      </w:r>
      <w:r w:rsidRPr="006174AA">
        <w:t xml:space="preserve"> amino acid transport into cells</w:t>
      </w:r>
    </w:p>
    <w:p w14:paraId="5F04EB0F" w14:textId="60F2AE72" w:rsidR="006174AA" w:rsidRPr="006174AA" w:rsidRDefault="00D2682A" w:rsidP="00D2682A">
      <w:pPr>
        <w:numPr>
          <w:ilvl w:val="2"/>
          <w:numId w:val="46"/>
        </w:numPr>
      </w:pPr>
      <w:r>
        <w:rPr>
          <w:bCs/>
        </w:rPr>
        <w:t>*MOST IMPORTANT FUNCTION</w:t>
      </w:r>
      <w:r w:rsidR="006174AA" w:rsidRPr="006174AA">
        <w:t xml:space="preserve"> </w:t>
      </w:r>
    </w:p>
    <w:p w14:paraId="5ABA8181" w14:textId="04BE1A44" w:rsidR="006174AA" w:rsidRDefault="006174AA" w:rsidP="002152D3">
      <w:pPr>
        <w:numPr>
          <w:ilvl w:val="1"/>
          <w:numId w:val="46"/>
        </w:numPr>
      </w:pPr>
      <w:r w:rsidRPr="006174AA">
        <w:rPr>
          <w:b/>
          <w:bCs/>
        </w:rPr>
        <w:t xml:space="preserve">Fat metabolism </w:t>
      </w:r>
      <w:r w:rsidRPr="006174AA">
        <w:t>- general fat mobilization and breakdown, both directly an</w:t>
      </w:r>
      <w:r w:rsidR="00D2682A">
        <w:t xml:space="preserve">d by countering insulin actions because insulin stores fat! </w:t>
      </w:r>
    </w:p>
    <w:p w14:paraId="75B05938" w14:textId="6F75BBFD" w:rsidR="00D2682A" w:rsidRPr="006174AA" w:rsidRDefault="00D2682A" w:rsidP="00D2682A">
      <w:pPr>
        <w:numPr>
          <w:ilvl w:val="2"/>
          <w:numId w:val="46"/>
        </w:numPr>
      </w:pPr>
      <w:proofErr w:type="gramStart"/>
      <w:r>
        <w:rPr>
          <w:bCs/>
        </w:rPr>
        <w:t>insulin</w:t>
      </w:r>
      <w:proofErr w:type="gramEnd"/>
      <w:r>
        <w:rPr>
          <w:bCs/>
        </w:rPr>
        <w:t xml:space="preserve"> is a totally anabolic hormone and it will tend to store fat </w:t>
      </w:r>
    </w:p>
    <w:p w14:paraId="400710A6" w14:textId="6E582900" w:rsidR="006174AA" w:rsidRPr="006174AA" w:rsidRDefault="006174AA" w:rsidP="002152D3">
      <w:pPr>
        <w:numPr>
          <w:ilvl w:val="1"/>
          <w:numId w:val="46"/>
        </w:numPr>
      </w:pPr>
      <w:r w:rsidRPr="006174AA">
        <w:rPr>
          <w:b/>
          <w:bCs/>
        </w:rPr>
        <w:t xml:space="preserve">Carbohydrate metabolism </w:t>
      </w:r>
      <w:r w:rsidR="00D2682A">
        <w:t>-</w:t>
      </w:r>
      <w:r w:rsidR="00D2682A">
        <w:sym w:font="Symbol" w:char="F0AD"/>
      </w:r>
      <w:proofErr w:type="gramStart"/>
      <w:r w:rsidR="00D2682A">
        <w:t xml:space="preserve"> </w:t>
      </w:r>
      <w:r w:rsidRPr="006174AA">
        <w:t xml:space="preserve"> blood</w:t>
      </w:r>
      <w:proofErr w:type="gramEnd"/>
      <w:r w:rsidRPr="006174AA">
        <w:t xml:space="preserve"> glucose (“diabetogenic action”) </w:t>
      </w:r>
    </w:p>
    <w:p w14:paraId="6DA17ADC" w14:textId="77777777" w:rsidR="00D2682A" w:rsidRDefault="006174AA" w:rsidP="002152D3">
      <w:pPr>
        <w:numPr>
          <w:ilvl w:val="2"/>
          <w:numId w:val="46"/>
        </w:numPr>
      </w:pPr>
      <w:r w:rsidRPr="006174AA">
        <w:t xml:space="preserve">Note that GH has both </w:t>
      </w:r>
      <w:r w:rsidRPr="00D2682A">
        <w:rPr>
          <w:b/>
        </w:rPr>
        <w:t>insulin-like</w:t>
      </w:r>
      <w:r w:rsidRPr="006174AA">
        <w:t xml:space="preserve"> and </w:t>
      </w:r>
      <w:r w:rsidRPr="00D2682A">
        <w:rPr>
          <w:b/>
        </w:rPr>
        <w:t>anti-insulin</w:t>
      </w:r>
      <w:r w:rsidRPr="006174AA">
        <w:t xml:space="preserve"> actions to help manage blood glucose. </w:t>
      </w:r>
    </w:p>
    <w:p w14:paraId="29196C52" w14:textId="77777777" w:rsidR="00D2682A" w:rsidRDefault="00D2682A" w:rsidP="00D2682A">
      <w:pPr>
        <w:numPr>
          <w:ilvl w:val="3"/>
          <w:numId w:val="46"/>
        </w:numPr>
      </w:pPr>
      <w:r>
        <w:t>Insulin-like action</w:t>
      </w:r>
      <w:proofErr w:type="gramStart"/>
      <w:r>
        <w:t>:</w:t>
      </w:r>
      <w:r w:rsidR="006174AA" w:rsidRPr="006174AA">
        <w:t> </w:t>
      </w:r>
      <w:proofErr w:type="gramEnd"/>
      <w:r w:rsidR="006174AA" w:rsidRPr="006174AA">
        <w:t>It sensitizes pancreatic insulin-producing c</w:t>
      </w:r>
      <w:r>
        <w:t>ells to glucose</w:t>
      </w:r>
    </w:p>
    <w:p w14:paraId="6A168186" w14:textId="55652B24" w:rsidR="006174AA" w:rsidRPr="006174AA" w:rsidRDefault="00D2682A" w:rsidP="00D2682A">
      <w:pPr>
        <w:numPr>
          <w:ilvl w:val="3"/>
          <w:numId w:val="46"/>
        </w:numPr>
      </w:pPr>
      <w:r>
        <w:t>Anti-insulin like action: antagonizing the</w:t>
      </w:r>
      <w:r w:rsidR="006174AA" w:rsidRPr="006174AA">
        <w:t xml:space="preserve"> peripheral action of insulin (limits glucose uptake). </w:t>
      </w:r>
    </w:p>
    <w:p w14:paraId="7C73EDFB" w14:textId="7A992666" w:rsidR="006174AA" w:rsidRDefault="006174AA" w:rsidP="002152D3">
      <w:pPr>
        <w:numPr>
          <w:ilvl w:val="2"/>
          <w:numId w:val="46"/>
        </w:numPr>
      </w:pPr>
      <w:r w:rsidRPr="006174AA">
        <w:t xml:space="preserve">Thus, provides overall </w:t>
      </w:r>
      <w:r w:rsidR="00D2682A">
        <w:sym w:font="Symbol" w:char="F0AD"/>
      </w:r>
      <w:proofErr w:type="gramStart"/>
      <w:r w:rsidR="00D2682A">
        <w:t xml:space="preserve"> </w:t>
      </w:r>
      <w:r w:rsidRPr="006174AA">
        <w:t xml:space="preserve"> blood</w:t>
      </w:r>
      <w:proofErr w:type="gramEnd"/>
      <w:r w:rsidRPr="006174AA">
        <w:t xml:space="preserve"> glucose to feed brain, but limits glucose impact in periphery. </w:t>
      </w:r>
    </w:p>
    <w:p w14:paraId="2534E569" w14:textId="620F7AF6" w:rsidR="00D2682A" w:rsidRPr="006174AA" w:rsidRDefault="00D2682A" w:rsidP="00D2682A">
      <w:pPr>
        <w:numPr>
          <w:ilvl w:val="2"/>
          <w:numId w:val="46"/>
        </w:numPr>
      </w:pPr>
      <w:r>
        <w:t xml:space="preserve">Is it paradoxical? Actually, no. GH present ensures enough glucose in the blood for peripheral intake. Secondly, it ensures that there is enough insulin to limit excessive glucose so that things still work </w:t>
      </w:r>
      <w:proofErr w:type="gramStart"/>
      <w:r>
        <w:t>alright</w:t>
      </w:r>
      <w:proofErr w:type="gramEnd"/>
      <w:r>
        <w:t xml:space="preserve"> for appropriate homeostasis.</w:t>
      </w:r>
    </w:p>
    <w:p w14:paraId="067DC381" w14:textId="77777777" w:rsidR="006174AA" w:rsidRPr="006174AA" w:rsidRDefault="006174AA" w:rsidP="002152D3">
      <w:pPr>
        <w:numPr>
          <w:ilvl w:val="0"/>
          <w:numId w:val="46"/>
        </w:numPr>
      </w:pPr>
      <w:r w:rsidRPr="006174AA">
        <w:rPr>
          <w:b/>
          <w:bCs/>
        </w:rPr>
        <w:t xml:space="preserve">SUBCLASSIFICATION OF GROWTH HORMONE EFFECTS </w:t>
      </w:r>
    </w:p>
    <w:p w14:paraId="21C1CF28" w14:textId="77777777" w:rsidR="006174AA" w:rsidRPr="006174AA" w:rsidRDefault="006174AA" w:rsidP="002152D3">
      <w:pPr>
        <w:numPr>
          <w:ilvl w:val="1"/>
          <w:numId w:val="46"/>
        </w:numPr>
      </w:pPr>
      <w:r w:rsidRPr="006174AA">
        <w:t xml:space="preserve">DIRECT - GH acts </w:t>
      </w:r>
      <w:r w:rsidRPr="006174AA">
        <w:rPr>
          <w:b/>
          <w:bCs/>
        </w:rPr>
        <w:t xml:space="preserve">directly </w:t>
      </w:r>
      <w:r w:rsidRPr="006174AA">
        <w:t xml:space="preserve">on target cells in its metabolic actions </w:t>
      </w:r>
    </w:p>
    <w:p w14:paraId="2334FA37" w14:textId="77777777" w:rsidR="006174AA" w:rsidRPr="006174AA" w:rsidRDefault="006174AA" w:rsidP="002152D3">
      <w:pPr>
        <w:numPr>
          <w:ilvl w:val="1"/>
          <w:numId w:val="46"/>
        </w:numPr>
      </w:pPr>
      <w:r w:rsidRPr="006174AA">
        <w:t xml:space="preserve">INDIRECT - GH acts </w:t>
      </w:r>
      <w:r w:rsidRPr="006174AA">
        <w:rPr>
          <w:b/>
          <w:bCs/>
        </w:rPr>
        <w:t>indirectly</w:t>
      </w:r>
      <w:r w:rsidRPr="006174AA">
        <w:t xml:space="preserve">, through growth factors that it stimulates, in causing tissue  growth and cell proliferation </w:t>
      </w:r>
    </w:p>
    <w:p w14:paraId="426FCACD" w14:textId="77777777" w:rsidR="006174AA" w:rsidRPr="006174AA" w:rsidRDefault="006174AA" w:rsidP="002152D3">
      <w:pPr>
        <w:pStyle w:val="ListParagraph"/>
        <w:numPr>
          <w:ilvl w:val="2"/>
          <w:numId w:val="46"/>
        </w:numPr>
      </w:pPr>
      <w:r w:rsidRPr="006174AA">
        <w:t>Example of a growth factor is Insulin-like Growth Factor 1 (IGF-1)</w:t>
      </w:r>
    </w:p>
    <w:p w14:paraId="55C3E480" w14:textId="77777777" w:rsidR="006174AA" w:rsidRPr="006174AA" w:rsidRDefault="006174AA" w:rsidP="002152D3">
      <w:pPr>
        <w:pStyle w:val="ListParagraph"/>
        <w:numPr>
          <w:ilvl w:val="0"/>
          <w:numId w:val="46"/>
        </w:numPr>
      </w:pPr>
      <w:r w:rsidRPr="00EA2E13">
        <w:rPr>
          <w:b/>
          <w:bCs/>
        </w:rPr>
        <w:t>CYTOKINES</w:t>
      </w:r>
    </w:p>
    <w:p w14:paraId="5721EE05" w14:textId="77777777" w:rsidR="006174AA" w:rsidRPr="006174AA" w:rsidRDefault="006174AA" w:rsidP="002152D3">
      <w:pPr>
        <w:numPr>
          <w:ilvl w:val="1"/>
          <w:numId w:val="46"/>
        </w:numPr>
      </w:pPr>
      <w:r w:rsidRPr="006174AA">
        <w:t xml:space="preserve">Family of proteins involved in mediation of immune responses, cellular growth and endocrine function </w:t>
      </w:r>
    </w:p>
    <w:p w14:paraId="4BB528C2" w14:textId="77777777" w:rsidR="006174AA" w:rsidRPr="006174AA" w:rsidRDefault="006174AA" w:rsidP="002152D3">
      <w:pPr>
        <w:numPr>
          <w:ilvl w:val="1"/>
          <w:numId w:val="46"/>
        </w:numPr>
      </w:pPr>
      <w:r w:rsidRPr="006174AA">
        <w:t xml:space="preserve">Functional Categories of Cytokines </w:t>
      </w:r>
    </w:p>
    <w:p w14:paraId="7FE96660" w14:textId="17CEB939" w:rsidR="006174AA" w:rsidRPr="006174AA" w:rsidRDefault="006174AA" w:rsidP="00D2682A">
      <w:pPr>
        <w:numPr>
          <w:ilvl w:val="2"/>
          <w:numId w:val="46"/>
        </w:numPr>
      </w:pPr>
      <w:r w:rsidRPr="006174AA">
        <w:t xml:space="preserve">Inflammatory </w:t>
      </w:r>
      <w:r w:rsidR="00D2682A">
        <w:t xml:space="preserve"> </w:t>
      </w:r>
      <w:r w:rsidR="00D2682A">
        <w:tab/>
      </w:r>
      <w:r w:rsidR="00D2682A">
        <w:tab/>
      </w:r>
      <w:r w:rsidR="002152D3" w:rsidRPr="006174AA">
        <w:t>ex: TNF</w:t>
      </w:r>
      <w:r w:rsidR="002152D3">
        <w:sym w:font="Symbol" w:char="F061"/>
      </w:r>
      <w:r w:rsidR="002152D3">
        <w:t xml:space="preserve"> </w:t>
      </w:r>
    </w:p>
    <w:p w14:paraId="6A0DFC73" w14:textId="6D3A5BFC" w:rsidR="002152D3" w:rsidRPr="006174AA" w:rsidRDefault="006174AA" w:rsidP="00D2682A">
      <w:pPr>
        <w:numPr>
          <w:ilvl w:val="2"/>
          <w:numId w:val="46"/>
        </w:numPr>
      </w:pPr>
      <w:r w:rsidRPr="006174AA">
        <w:t xml:space="preserve">Immunomodulatory </w:t>
      </w:r>
      <w:r w:rsidR="00D2682A">
        <w:tab/>
        <w:t xml:space="preserve">ex: </w:t>
      </w:r>
      <w:r w:rsidR="002152D3" w:rsidRPr="006174AA">
        <w:t xml:space="preserve">Interferons </w:t>
      </w:r>
    </w:p>
    <w:p w14:paraId="6C6B55C1" w14:textId="65EBD005" w:rsidR="002152D3" w:rsidRPr="006174AA" w:rsidRDefault="006174AA" w:rsidP="00D2682A">
      <w:pPr>
        <w:numPr>
          <w:ilvl w:val="2"/>
          <w:numId w:val="46"/>
        </w:numPr>
      </w:pPr>
      <w:r w:rsidRPr="006174AA">
        <w:t xml:space="preserve">Chemokines </w:t>
      </w:r>
      <w:r w:rsidR="00D2682A">
        <w:tab/>
      </w:r>
      <w:r w:rsidR="00D2682A">
        <w:tab/>
      </w:r>
      <w:r w:rsidR="002152D3" w:rsidRPr="006174AA">
        <w:t xml:space="preserve">ex: oncostatin M </w:t>
      </w:r>
    </w:p>
    <w:p w14:paraId="757C6131" w14:textId="07C30708" w:rsidR="006174AA" w:rsidRPr="006174AA" w:rsidRDefault="006174AA" w:rsidP="00D2682A">
      <w:pPr>
        <w:numPr>
          <w:ilvl w:val="2"/>
          <w:numId w:val="46"/>
        </w:numPr>
      </w:pPr>
      <w:r w:rsidRPr="006174AA">
        <w:t xml:space="preserve">Growth Factors </w:t>
      </w:r>
      <w:r w:rsidR="00D2682A">
        <w:tab/>
      </w:r>
      <w:r w:rsidR="00D2682A">
        <w:tab/>
      </w:r>
      <w:r w:rsidR="002152D3" w:rsidRPr="006174AA">
        <w:t>ex: IGF-1, EGF</w:t>
      </w:r>
      <w:r w:rsidR="00D2682A">
        <w:t xml:space="preserve"> </w:t>
      </w:r>
      <w:r w:rsidR="00D2682A">
        <w:sym w:font="Wingdings" w:char="F0DF"/>
      </w:r>
      <w:proofErr w:type="gramStart"/>
      <w:r w:rsidR="00D2682A">
        <w:t>These</w:t>
      </w:r>
      <w:proofErr w:type="gramEnd"/>
      <w:r w:rsidR="00D2682A">
        <w:t xml:space="preserve"> </w:t>
      </w:r>
      <w:r w:rsidR="00D2682A" w:rsidRPr="00D2682A">
        <w:t>are the ones we're going to look at today :)</w:t>
      </w:r>
    </w:p>
    <w:p w14:paraId="431D4992" w14:textId="77777777" w:rsidR="002152D3" w:rsidRDefault="006174AA" w:rsidP="002152D3">
      <w:pPr>
        <w:pStyle w:val="ListParagraph"/>
        <w:numPr>
          <w:ilvl w:val="1"/>
          <w:numId w:val="46"/>
        </w:numPr>
      </w:pPr>
      <w:r w:rsidRPr="006174AA">
        <w:t>Action is often paracrine or a</w:t>
      </w:r>
      <w:r w:rsidR="002152D3">
        <w:t>utocrine, but also endocrine</w:t>
      </w:r>
    </w:p>
    <w:p w14:paraId="582EBD5E" w14:textId="3762D48B" w:rsidR="00BB71AD" w:rsidRDefault="00BB71AD" w:rsidP="00BB71AD">
      <w:pPr>
        <w:pStyle w:val="ListParagraph"/>
        <w:numPr>
          <w:ilvl w:val="2"/>
          <w:numId w:val="46"/>
        </w:numPr>
      </w:pPr>
      <w:r w:rsidRPr="00BB71AD">
        <w:t>IGF-1 actually acts through the blood</w:t>
      </w:r>
    </w:p>
    <w:p w14:paraId="6525775F" w14:textId="21D9A8F4" w:rsidR="006174AA" w:rsidRDefault="006174AA" w:rsidP="002152D3">
      <w:pPr>
        <w:pStyle w:val="ListParagraph"/>
        <w:numPr>
          <w:ilvl w:val="1"/>
          <w:numId w:val="46"/>
        </w:numPr>
      </w:pPr>
      <w:r w:rsidRPr="006174AA">
        <w:t>Some cytokines (e.g., IL-1, IL-6, TNF</w:t>
      </w:r>
      <w:r w:rsidR="00BB71AD">
        <w:sym w:font="Symbol" w:char="F061"/>
      </w:r>
      <w:r w:rsidRPr="006174AA">
        <w:t>) influence production and actions of hormones (e.g., CRH,</w:t>
      </w:r>
      <w:r w:rsidR="002152D3">
        <w:t xml:space="preserve"> </w:t>
      </w:r>
      <w:r w:rsidRPr="006174AA">
        <w:t>TRH, cortisol, estradiol, thyroxine) and are themselves influenced by hormones</w:t>
      </w:r>
    </w:p>
    <w:p w14:paraId="36334CF1" w14:textId="77777777" w:rsidR="00BB71AD" w:rsidRPr="006174AA" w:rsidRDefault="00BB71AD" w:rsidP="00BB71AD">
      <w:pPr>
        <w:pStyle w:val="ListParagraph"/>
        <w:ind w:left="1440"/>
      </w:pPr>
    </w:p>
    <w:p w14:paraId="68843205" w14:textId="77777777" w:rsidR="002152D3" w:rsidRPr="002152D3" w:rsidRDefault="006174AA" w:rsidP="002152D3">
      <w:pPr>
        <w:pStyle w:val="ListParagraph"/>
        <w:numPr>
          <w:ilvl w:val="0"/>
          <w:numId w:val="46"/>
        </w:numPr>
      </w:pPr>
      <w:r w:rsidRPr="00EA2E13">
        <w:rPr>
          <w:b/>
          <w:bCs/>
        </w:rPr>
        <w:t>SPECIFIC GROWTH FACTORS</w:t>
      </w:r>
    </w:p>
    <w:p w14:paraId="69615D1D" w14:textId="327FE0BB" w:rsidR="006174AA" w:rsidRPr="00BB71AD" w:rsidRDefault="006174AA" w:rsidP="002152D3">
      <w:pPr>
        <w:pStyle w:val="ListParagraph"/>
        <w:numPr>
          <w:ilvl w:val="1"/>
          <w:numId w:val="46"/>
        </w:numPr>
        <w:rPr>
          <w:b/>
          <w:u w:val="single"/>
        </w:rPr>
      </w:pPr>
      <w:r w:rsidRPr="00BB71AD">
        <w:rPr>
          <w:b/>
          <w:u w:val="single"/>
        </w:rPr>
        <w:t>IGF-I</w:t>
      </w:r>
    </w:p>
    <w:p w14:paraId="573E0710" w14:textId="691B8B25" w:rsidR="006174AA" w:rsidRPr="006174AA" w:rsidRDefault="006174AA" w:rsidP="002152D3">
      <w:pPr>
        <w:numPr>
          <w:ilvl w:val="2"/>
          <w:numId w:val="46"/>
        </w:numPr>
      </w:pPr>
      <w:r w:rsidRPr="006174AA">
        <w:t xml:space="preserve">The most studied growth factor </w:t>
      </w:r>
    </w:p>
    <w:p w14:paraId="01A1CF60" w14:textId="60B60339" w:rsidR="006174AA" w:rsidRPr="006174AA" w:rsidRDefault="006174AA" w:rsidP="002152D3">
      <w:pPr>
        <w:numPr>
          <w:ilvl w:val="2"/>
          <w:numId w:val="46"/>
        </w:numPr>
      </w:pPr>
      <w:r w:rsidRPr="006174AA">
        <w:t xml:space="preserve">Mediates tissue-growth effect of GH </w:t>
      </w:r>
    </w:p>
    <w:p w14:paraId="379D5231" w14:textId="41A69A6B" w:rsidR="006174AA" w:rsidRPr="006174AA" w:rsidRDefault="006174AA" w:rsidP="002152D3">
      <w:pPr>
        <w:numPr>
          <w:ilvl w:val="2"/>
          <w:numId w:val="46"/>
        </w:numPr>
      </w:pPr>
      <w:r w:rsidRPr="006174AA">
        <w:t xml:space="preserve">Structurally similar to proinsulin </w:t>
      </w:r>
    </w:p>
    <w:p w14:paraId="2967041C" w14:textId="2F7EC640" w:rsidR="006174AA" w:rsidRPr="006174AA" w:rsidRDefault="006174AA" w:rsidP="002152D3">
      <w:pPr>
        <w:numPr>
          <w:ilvl w:val="2"/>
          <w:numId w:val="46"/>
        </w:numPr>
      </w:pPr>
      <w:r w:rsidRPr="006174AA">
        <w:t xml:space="preserve">Synthesized in liver, but also locally by many cell types, where it acts locally (autocrine) </w:t>
      </w:r>
    </w:p>
    <w:p w14:paraId="70157119" w14:textId="2D8854C0" w:rsidR="006174AA" w:rsidRPr="006174AA" w:rsidRDefault="006174AA" w:rsidP="002152D3">
      <w:pPr>
        <w:numPr>
          <w:ilvl w:val="2"/>
          <w:numId w:val="46"/>
        </w:numPr>
      </w:pPr>
      <w:r w:rsidRPr="006174AA">
        <w:t xml:space="preserve">Acts on all stages of development and growth, including DNA synthesis, mitosis, metabolism </w:t>
      </w:r>
    </w:p>
    <w:p w14:paraId="01A0BE80" w14:textId="622818DF" w:rsidR="006174AA" w:rsidRPr="006174AA" w:rsidRDefault="006174AA" w:rsidP="002152D3">
      <w:pPr>
        <w:numPr>
          <w:ilvl w:val="2"/>
          <w:numId w:val="46"/>
        </w:numPr>
      </w:pPr>
      <w:r w:rsidRPr="006174AA">
        <w:t xml:space="preserve">There is an IGF-2, but acts primarily on the fetus </w:t>
      </w:r>
    </w:p>
    <w:p w14:paraId="0EB8F611" w14:textId="5A4169FE" w:rsidR="006174AA" w:rsidRPr="006174AA" w:rsidRDefault="006174AA" w:rsidP="002152D3">
      <w:pPr>
        <w:numPr>
          <w:ilvl w:val="2"/>
          <w:numId w:val="46"/>
        </w:numPr>
      </w:pPr>
      <w:r w:rsidRPr="006174AA">
        <w:t>Mediation of IGF-1 action is multifaceted</w:t>
      </w:r>
      <w:r w:rsidR="00BB71AD">
        <w:t xml:space="preserve"> and complex</w:t>
      </w:r>
      <w:r w:rsidRPr="006174AA">
        <w:t xml:space="preserve"> </w:t>
      </w:r>
    </w:p>
    <w:p w14:paraId="68C49B2E" w14:textId="70F2D311" w:rsidR="006174AA" w:rsidRPr="006174AA" w:rsidRDefault="006174AA" w:rsidP="002152D3">
      <w:pPr>
        <w:numPr>
          <w:ilvl w:val="3"/>
          <w:numId w:val="46"/>
        </w:numPr>
      </w:pPr>
      <w:r w:rsidRPr="006174AA">
        <w:t xml:space="preserve">By an IGF receptor family </w:t>
      </w:r>
    </w:p>
    <w:p w14:paraId="5982111C" w14:textId="2E98188E" w:rsidR="006174AA" w:rsidRPr="006174AA" w:rsidRDefault="006174AA" w:rsidP="002152D3">
      <w:pPr>
        <w:numPr>
          <w:ilvl w:val="3"/>
          <w:numId w:val="46"/>
        </w:numPr>
      </w:pPr>
      <w:r w:rsidRPr="006174AA">
        <w:t xml:space="preserve">By IGF binding protein (IGFBP) family </w:t>
      </w:r>
    </w:p>
    <w:p w14:paraId="6DD735C9" w14:textId="1BF2D049" w:rsidR="006174AA" w:rsidRDefault="006174AA" w:rsidP="002152D3">
      <w:pPr>
        <w:numPr>
          <w:ilvl w:val="3"/>
          <w:numId w:val="46"/>
        </w:numPr>
      </w:pPr>
      <w:r w:rsidRPr="006174AA">
        <w:t xml:space="preserve">IGF binding-protein proteases (regulate availability of IGFBPs) </w:t>
      </w:r>
    </w:p>
    <w:p w14:paraId="1A8C08AC" w14:textId="09356855" w:rsidR="00BB71AD" w:rsidRPr="006174AA" w:rsidRDefault="00BB71AD" w:rsidP="002152D3">
      <w:pPr>
        <w:numPr>
          <w:ilvl w:val="3"/>
          <w:numId w:val="46"/>
        </w:numPr>
      </w:pPr>
      <w:r>
        <w:t>**</w:t>
      </w:r>
      <w:proofErr w:type="gramStart"/>
      <w:r>
        <w:t>lots</w:t>
      </w:r>
      <w:proofErr w:type="gramEnd"/>
      <w:r>
        <w:t xml:space="preserve"> of sites where IGF-1 can be regulated </w:t>
      </w:r>
    </w:p>
    <w:p w14:paraId="34A8B15C" w14:textId="5DCB45CB" w:rsidR="002152D3" w:rsidRPr="00BB71AD" w:rsidRDefault="00BB71AD" w:rsidP="002152D3">
      <w:pPr>
        <w:pStyle w:val="ListParagraph"/>
        <w:numPr>
          <w:ilvl w:val="0"/>
          <w:numId w:val="46"/>
        </w:numPr>
        <w:rPr>
          <w:b/>
        </w:rPr>
      </w:pPr>
      <w:r w:rsidRPr="00BB71AD">
        <w:rPr>
          <w:b/>
        </w:rPr>
        <w:t>OTHER GROWTH-FACTOR FAMILIES </w:t>
      </w:r>
    </w:p>
    <w:p w14:paraId="74375F52" w14:textId="60F0410B" w:rsidR="006174AA" w:rsidRPr="006174AA" w:rsidRDefault="006174AA" w:rsidP="002152D3">
      <w:pPr>
        <w:pStyle w:val="ListParagraph"/>
        <w:numPr>
          <w:ilvl w:val="1"/>
          <w:numId w:val="46"/>
        </w:numPr>
      </w:pPr>
      <w:r w:rsidRPr="006174AA">
        <w:t>Usually specific for a given cell type or function</w:t>
      </w:r>
    </w:p>
    <w:p w14:paraId="0B50BE02" w14:textId="7BFC3DBA" w:rsidR="006174AA" w:rsidRPr="006174AA" w:rsidRDefault="006174AA" w:rsidP="002152D3">
      <w:pPr>
        <w:numPr>
          <w:ilvl w:val="2"/>
          <w:numId w:val="46"/>
        </w:numPr>
      </w:pPr>
      <w:r w:rsidRPr="006174AA">
        <w:t xml:space="preserve">Epidermal Growth Factors (EGF) </w:t>
      </w:r>
    </w:p>
    <w:p w14:paraId="339617E3" w14:textId="16D8F6A5" w:rsidR="006174AA" w:rsidRPr="006174AA" w:rsidRDefault="006174AA" w:rsidP="002152D3">
      <w:pPr>
        <w:numPr>
          <w:ilvl w:val="2"/>
          <w:numId w:val="46"/>
        </w:numPr>
      </w:pPr>
      <w:r w:rsidRPr="006174AA">
        <w:t xml:space="preserve">Nerve Growth Factor </w:t>
      </w:r>
    </w:p>
    <w:p w14:paraId="201F2C0B" w14:textId="03CC611D" w:rsidR="006174AA" w:rsidRPr="006174AA" w:rsidRDefault="006174AA" w:rsidP="002152D3">
      <w:pPr>
        <w:numPr>
          <w:ilvl w:val="2"/>
          <w:numId w:val="46"/>
        </w:numPr>
      </w:pPr>
      <w:r w:rsidRPr="006174AA">
        <w:t xml:space="preserve">Vascular-epithelial GF </w:t>
      </w:r>
      <w:r w:rsidR="00BB71AD">
        <w:t>(VEGF)</w:t>
      </w:r>
    </w:p>
    <w:p w14:paraId="66E96DE5" w14:textId="2CE364AB" w:rsidR="006174AA" w:rsidRPr="006174AA" w:rsidRDefault="006174AA" w:rsidP="002152D3">
      <w:pPr>
        <w:numPr>
          <w:ilvl w:val="2"/>
          <w:numId w:val="46"/>
        </w:numPr>
      </w:pPr>
      <w:r w:rsidRPr="006174AA">
        <w:t xml:space="preserve">Platelet-derived GF </w:t>
      </w:r>
    </w:p>
    <w:p w14:paraId="5724EDE5" w14:textId="13DD7F0A" w:rsidR="002152D3" w:rsidRDefault="006174AA" w:rsidP="002152D3">
      <w:pPr>
        <w:pStyle w:val="ListParagraph"/>
        <w:numPr>
          <w:ilvl w:val="2"/>
          <w:numId w:val="46"/>
        </w:numPr>
      </w:pPr>
      <w:r w:rsidRPr="006174AA">
        <w:t>Erythropoietin </w:t>
      </w:r>
      <w:r w:rsidR="00BB71AD">
        <w:t>(EPO)—this is capable of acting as a growth factor on its own w/ or w/o the interactions w/ GH and IGF-1</w:t>
      </w:r>
    </w:p>
    <w:p w14:paraId="7E4D2FC8" w14:textId="650CDB40" w:rsidR="002152D3" w:rsidRDefault="006174AA" w:rsidP="002152D3">
      <w:pPr>
        <w:pStyle w:val="ListParagraph"/>
        <w:numPr>
          <w:ilvl w:val="2"/>
          <w:numId w:val="46"/>
        </w:numPr>
      </w:pPr>
      <w:r w:rsidRPr="006174AA">
        <w:t>Interferon </w:t>
      </w:r>
    </w:p>
    <w:p w14:paraId="2429EA78" w14:textId="39441452" w:rsidR="006174AA" w:rsidRPr="006174AA" w:rsidRDefault="006174AA" w:rsidP="002152D3">
      <w:pPr>
        <w:pStyle w:val="ListParagraph"/>
        <w:numPr>
          <w:ilvl w:val="2"/>
          <w:numId w:val="46"/>
        </w:numPr>
      </w:pPr>
      <w:r w:rsidRPr="006174AA">
        <w:t>Transforming GFs</w:t>
      </w:r>
    </w:p>
    <w:p w14:paraId="713F71FB" w14:textId="77777777" w:rsidR="002152D3" w:rsidRDefault="002152D3" w:rsidP="002152D3">
      <w:pPr>
        <w:rPr>
          <w:b/>
          <w:bCs/>
        </w:rPr>
      </w:pPr>
    </w:p>
    <w:p w14:paraId="7714D63B" w14:textId="77777777" w:rsidR="006174AA" w:rsidRPr="002152D3" w:rsidRDefault="006174AA" w:rsidP="002152D3">
      <w:pPr>
        <w:jc w:val="center"/>
        <w:rPr>
          <w:u w:val="single"/>
        </w:rPr>
      </w:pPr>
      <w:r w:rsidRPr="002152D3">
        <w:rPr>
          <w:b/>
          <w:bCs/>
          <w:u w:val="single"/>
        </w:rPr>
        <w:t>GH AND ONTOGENY</w:t>
      </w:r>
    </w:p>
    <w:p w14:paraId="756B9110" w14:textId="77777777" w:rsidR="006174AA" w:rsidRDefault="006174AA" w:rsidP="002152D3">
      <w:pPr>
        <w:numPr>
          <w:ilvl w:val="0"/>
          <w:numId w:val="46"/>
        </w:numPr>
      </w:pPr>
      <w:r w:rsidRPr="006174AA">
        <w:t xml:space="preserve">Overall </w:t>
      </w:r>
      <w:proofErr w:type="gramStart"/>
      <w:r w:rsidRPr="006174AA">
        <w:t>growth is determined by genetics, nutrition and hormones</w:t>
      </w:r>
      <w:proofErr w:type="gramEnd"/>
      <w:r w:rsidRPr="006174AA">
        <w:t xml:space="preserve">. </w:t>
      </w:r>
    </w:p>
    <w:p w14:paraId="6D93A987" w14:textId="076EB059" w:rsidR="00BB71AD" w:rsidRPr="006174AA" w:rsidRDefault="00BB71AD" w:rsidP="00BB71AD">
      <w:pPr>
        <w:numPr>
          <w:ilvl w:val="1"/>
          <w:numId w:val="46"/>
        </w:numPr>
      </w:pPr>
      <w:r w:rsidRPr="00BB71AD">
        <w:t>These 3 factors determine how an individual grows.</w:t>
      </w:r>
    </w:p>
    <w:p w14:paraId="3AA907ED" w14:textId="77777777" w:rsidR="006174AA" w:rsidRPr="006174AA" w:rsidRDefault="006174AA" w:rsidP="002152D3">
      <w:pPr>
        <w:numPr>
          <w:ilvl w:val="0"/>
          <w:numId w:val="46"/>
        </w:numPr>
      </w:pPr>
      <w:r w:rsidRPr="006174AA">
        <w:t xml:space="preserve">GH most important in infant/child </w:t>
      </w:r>
    </w:p>
    <w:p w14:paraId="01A1E558" w14:textId="3C6FE8CD" w:rsidR="006174AA" w:rsidRPr="006174AA" w:rsidRDefault="006174AA" w:rsidP="002152D3">
      <w:pPr>
        <w:numPr>
          <w:ilvl w:val="1"/>
          <w:numId w:val="46"/>
        </w:numPr>
      </w:pPr>
      <w:r w:rsidRPr="006174AA">
        <w:t xml:space="preserve">Blood levels </w:t>
      </w:r>
      <w:r w:rsidR="00BB71AD">
        <w:t xml:space="preserve">of GH in infant/child are </w:t>
      </w:r>
      <w:r w:rsidRPr="006174AA">
        <w:t xml:space="preserve">higher than in adult </w:t>
      </w:r>
    </w:p>
    <w:p w14:paraId="3AE81711" w14:textId="2F945BA1" w:rsidR="006174AA" w:rsidRPr="006174AA" w:rsidRDefault="006174AA" w:rsidP="002152D3">
      <w:pPr>
        <w:numPr>
          <w:ilvl w:val="1"/>
          <w:numId w:val="46"/>
        </w:numPr>
      </w:pPr>
      <w:r w:rsidRPr="006174AA">
        <w:t>Tissue sensitivity</w:t>
      </w:r>
      <w:r w:rsidR="00BB71AD">
        <w:t xml:space="preserve"> (r</w:t>
      </w:r>
      <w:r w:rsidR="00BB71AD" w:rsidRPr="00BB71AD">
        <w:t>eceptor competency</w:t>
      </w:r>
      <w:r w:rsidR="00BB71AD">
        <w:t>)</w:t>
      </w:r>
      <w:r w:rsidR="00BB71AD" w:rsidRPr="00BB71AD">
        <w:t xml:space="preserve"> of infant/child</w:t>
      </w:r>
      <w:r w:rsidRPr="006174AA">
        <w:t xml:space="preserve"> greater than in adult </w:t>
      </w:r>
    </w:p>
    <w:p w14:paraId="74C9C68F" w14:textId="77777777" w:rsidR="006174AA" w:rsidRDefault="006174AA" w:rsidP="002152D3">
      <w:pPr>
        <w:numPr>
          <w:ilvl w:val="0"/>
          <w:numId w:val="46"/>
        </w:numPr>
      </w:pPr>
      <w:r w:rsidRPr="006174AA">
        <w:t xml:space="preserve">Further GH increase associated with adolescent growth spurt </w:t>
      </w:r>
    </w:p>
    <w:p w14:paraId="23FDE4A7" w14:textId="03D2FD65" w:rsidR="00BB71AD" w:rsidRPr="006174AA" w:rsidRDefault="00BB71AD" w:rsidP="00BB71AD">
      <w:pPr>
        <w:numPr>
          <w:ilvl w:val="1"/>
          <w:numId w:val="46"/>
        </w:numPr>
      </w:pPr>
      <w:r>
        <w:t>Reproductive hormone increase and GH increase causes growth spurt</w:t>
      </w:r>
    </w:p>
    <w:p w14:paraId="7BD34A04" w14:textId="504FAF6E" w:rsidR="006174AA" w:rsidRDefault="006174AA" w:rsidP="002152D3">
      <w:pPr>
        <w:numPr>
          <w:ilvl w:val="0"/>
          <w:numId w:val="46"/>
        </w:numPr>
      </w:pPr>
      <w:r w:rsidRPr="006174AA">
        <w:t>Tissue sensitivity</w:t>
      </w:r>
      <w:r w:rsidR="00BB71AD">
        <w:t xml:space="preserve"> (receptor competency)</w:t>
      </w:r>
      <w:r w:rsidRPr="006174AA">
        <w:t xml:space="preserve"> in male &gt; female </w:t>
      </w:r>
    </w:p>
    <w:p w14:paraId="1C0A0174" w14:textId="46E68799" w:rsidR="00BB71AD" w:rsidRPr="006174AA" w:rsidRDefault="00BB71AD" w:rsidP="00BB71AD">
      <w:pPr>
        <w:numPr>
          <w:ilvl w:val="1"/>
          <w:numId w:val="46"/>
        </w:numPr>
      </w:pPr>
      <w:r>
        <w:t xml:space="preserve">This is why we see differences in male vs. female size, height and weight </w:t>
      </w:r>
    </w:p>
    <w:p w14:paraId="7996F920" w14:textId="084E2887" w:rsidR="006174AA" w:rsidRDefault="006174AA" w:rsidP="002152D3">
      <w:pPr>
        <w:numPr>
          <w:ilvl w:val="0"/>
          <w:numId w:val="46"/>
        </w:numPr>
      </w:pPr>
      <w:r w:rsidRPr="006174AA">
        <w:t xml:space="preserve">GH levels decrease with aging </w:t>
      </w:r>
      <w:r w:rsidR="00BB71AD">
        <w:t xml:space="preserve">(as well as receptor competency) </w:t>
      </w:r>
    </w:p>
    <w:p w14:paraId="43F5AFBF" w14:textId="113B07C5" w:rsidR="00BB71AD" w:rsidRPr="006174AA" w:rsidRDefault="00BB71AD" w:rsidP="00BB71AD">
      <w:pPr>
        <w:numPr>
          <w:ilvl w:val="1"/>
          <w:numId w:val="46"/>
        </w:numPr>
      </w:pPr>
      <w:r>
        <w:t xml:space="preserve">Starting around age 50s tissues start to deteriorate and the </w:t>
      </w:r>
      <w:r>
        <w:sym w:font="Symbol" w:char="F0AF"/>
      </w:r>
      <w:r>
        <w:t xml:space="preserve"> in GH and the GH receptor competency with age partially describes why tissues don't work as well</w:t>
      </w:r>
    </w:p>
    <w:p w14:paraId="2FE03E35" w14:textId="1E513FDC" w:rsidR="006174AA" w:rsidRDefault="00BB71AD" w:rsidP="002152D3">
      <w:pPr>
        <w:numPr>
          <w:ilvl w:val="0"/>
          <w:numId w:val="46"/>
        </w:numPr>
      </w:pPr>
      <w:r>
        <w:t>IGF</w:t>
      </w:r>
      <w:r w:rsidR="006174AA" w:rsidRPr="006174AA">
        <w:t xml:space="preserve">-1 levels parallel GH levels through life </w:t>
      </w:r>
    </w:p>
    <w:p w14:paraId="577E6947" w14:textId="5F42CB62" w:rsidR="00BB71AD" w:rsidRDefault="00BB71AD" w:rsidP="00BB71AD">
      <w:pPr>
        <w:numPr>
          <w:ilvl w:val="1"/>
          <w:numId w:val="46"/>
        </w:numPr>
      </w:pPr>
      <w:r w:rsidRPr="00BB71AD">
        <w:t>GH produces IGF-1 so follows nicely</w:t>
      </w:r>
      <w:r>
        <w:t xml:space="preserve"> with the </w:t>
      </w:r>
      <w:r>
        <w:sym w:font="Symbol" w:char="F0AF"/>
      </w:r>
      <w:r>
        <w:t xml:space="preserve"> in GH </w:t>
      </w:r>
    </w:p>
    <w:p w14:paraId="3247980E" w14:textId="443BDC58" w:rsidR="00BB71AD" w:rsidRPr="006174AA" w:rsidRDefault="00BB71AD" w:rsidP="00BB71AD">
      <w:pPr>
        <w:pStyle w:val="ListParagraph"/>
        <w:numPr>
          <w:ilvl w:val="0"/>
          <w:numId w:val="46"/>
        </w:numPr>
      </w:pPr>
      <w:r>
        <w:t>**If you look at a person's final height and weight, it's partially genetically determined. The genetics can dictate how good the receptor competency is for GH, or average release of GH in a day, etc. Translated into action by the GH and the receptor concentrations for it—so f</w:t>
      </w:r>
      <w:r w:rsidRPr="006174AA">
        <w:t>inal height determined by GH secretory capacity and GH receptor levels</w:t>
      </w:r>
    </w:p>
    <w:p w14:paraId="48BF3B37" w14:textId="77777777" w:rsidR="006174AA" w:rsidRPr="006174AA" w:rsidRDefault="006174AA" w:rsidP="002152D3">
      <w:pPr>
        <w:numPr>
          <w:ilvl w:val="0"/>
          <w:numId w:val="46"/>
        </w:numPr>
      </w:pPr>
      <w:r w:rsidRPr="006174AA">
        <w:t xml:space="preserve">Other growth - promoting hormones </w:t>
      </w:r>
    </w:p>
    <w:p w14:paraId="6B4F7D27" w14:textId="77777777" w:rsidR="006174AA" w:rsidRPr="006174AA" w:rsidRDefault="006174AA" w:rsidP="002152D3">
      <w:pPr>
        <w:numPr>
          <w:ilvl w:val="1"/>
          <w:numId w:val="46"/>
        </w:numPr>
      </w:pPr>
      <w:r w:rsidRPr="006174AA">
        <w:t xml:space="preserve">Thyroid </w:t>
      </w:r>
    </w:p>
    <w:p w14:paraId="638128A4" w14:textId="77777777" w:rsidR="006174AA" w:rsidRPr="006174AA" w:rsidRDefault="006174AA" w:rsidP="002152D3">
      <w:pPr>
        <w:numPr>
          <w:ilvl w:val="1"/>
          <w:numId w:val="46"/>
        </w:numPr>
      </w:pPr>
      <w:r w:rsidRPr="006174AA">
        <w:t xml:space="preserve">Cortisol </w:t>
      </w:r>
    </w:p>
    <w:p w14:paraId="6D0115EF" w14:textId="77777777" w:rsidR="006174AA" w:rsidRPr="006174AA" w:rsidRDefault="006174AA" w:rsidP="002152D3">
      <w:pPr>
        <w:numPr>
          <w:ilvl w:val="1"/>
          <w:numId w:val="46"/>
        </w:numPr>
      </w:pPr>
      <w:r w:rsidRPr="006174AA">
        <w:t xml:space="preserve">Testosterone </w:t>
      </w:r>
    </w:p>
    <w:p w14:paraId="5DB3636A" w14:textId="77777777" w:rsidR="006174AA" w:rsidRPr="006174AA" w:rsidRDefault="006174AA" w:rsidP="002152D3">
      <w:pPr>
        <w:numPr>
          <w:ilvl w:val="1"/>
          <w:numId w:val="46"/>
        </w:numPr>
      </w:pPr>
      <w:r w:rsidRPr="006174AA">
        <w:t xml:space="preserve">Estradiol </w:t>
      </w:r>
    </w:p>
    <w:p w14:paraId="45F9C16F" w14:textId="77777777" w:rsidR="006174AA" w:rsidRPr="006174AA" w:rsidRDefault="006174AA" w:rsidP="002152D3">
      <w:pPr>
        <w:numPr>
          <w:ilvl w:val="1"/>
          <w:numId w:val="46"/>
        </w:numPr>
      </w:pPr>
      <w:r w:rsidRPr="006174AA">
        <w:t xml:space="preserve">Growth-factor families </w:t>
      </w:r>
    </w:p>
    <w:p w14:paraId="6F1F8BD6" w14:textId="77777777" w:rsidR="002152D3" w:rsidRDefault="002152D3" w:rsidP="002152D3">
      <w:pPr>
        <w:rPr>
          <w:b/>
          <w:bCs/>
        </w:rPr>
      </w:pPr>
    </w:p>
    <w:p w14:paraId="4780E5C6" w14:textId="77777777" w:rsidR="00BB71AD" w:rsidRDefault="00BB71AD" w:rsidP="002152D3">
      <w:pPr>
        <w:jc w:val="center"/>
        <w:rPr>
          <w:b/>
          <w:bCs/>
          <w:u w:val="single"/>
        </w:rPr>
      </w:pPr>
    </w:p>
    <w:p w14:paraId="36FBB38C" w14:textId="77777777" w:rsidR="00BB71AD" w:rsidRDefault="00BB71AD" w:rsidP="002152D3">
      <w:pPr>
        <w:jc w:val="center"/>
        <w:rPr>
          <w:b/>
          <w:bCs/>
          <w:u w:val="single"/>
        </w:rPr>
      </w:pPr>
    </w:p>
    <w:p w14:paraId="7123DACC" w14:textId="77777777" w:rsidR="00BB71AD" w:rsidRDefault="00BB71AD" w:rsidP="002152D3">
      <w:pPr>
        <w:jc w:val="center"/>
        <w:rPr>
          <w:b/>
          <w:bCs/>
          <w:u w:val="single"/>
        </w:rPr>
      </w:pPr>
    </w:p>
    <w:p w14:paraId="078DB541" w14:textId="77777777" w:rsidR="00BB71AD" w:rsidRDefault="00BB71AD" w:rsidP="002152D3">
      <w:pPr>
        <w:jc w:val="center"/>
        <w:rPr>
          <w:b/>
          <w:bCs/>
          <w:u w:val="single"/>
        </w:rPr>
      </w:pPr>
    </w:p>
    <w:p w14:paraId="626F3CE0" w14:textId="77777777" w:rsidR="00BB71AD" w:rsidRDefault="00BB71AD" w:rsidP="002152D3">
      <w:pPr>
        <w:jc w:val="center"/>
        <w:rPr>
          <w:b/>
          <w:bCs/>
          <w:u w:val="single"/>
        </w:rPr>
      </w:pPr>
    </w:p>
    <w:p w14:paraId="11B0D482" w14:textId="77777777" w:rsidR="006745FA" w:rsidRDefault="006745FA" w:rsidP="002152D3">
      <w:pPr>
        <w:jc w:val="center"/>
        <w:rPr>
          <w:b/>
          <w:bCs/>
          <w:u w:val="single"/>
        </w:rPr>
      </w:pPr>
      <w:bookmarkStart w:id="0" w:name="_GoBack"/>
      <w:bookmarkEnd w:id="0"/>
    </w:p>
    <w:p w14:paraId="607F5B67" w14:textId="77777777" w:rsidR="00BB71AD" w:rsidRDefault="00BB71AD" w:rsidP="002152D3">
      <w:pPr>
        <w:jc w:val="center"/>
        <w:rPr>
          <w:b/>
          <w:bCs/>
          <w:u w:val="single"/>
        </w:rPr>
      </w:pPr>
    </w:p>
    <w:p w14:paraId="10E26C31" w14:textId="77777777" w:rsidR="00BB71AD" w:rsidRDefault="00BB71AD" w:rsidP="002152D3">
      <w:pPr>
        <w:jc w:val="center"/>
        <w:rPr>
          <w:b/>
          <w:bCs/>
          <w:u w:val="single"/>
        </w:rPr>
      </w:pPr>
    </w:p>
    <w:p w14:paraId="168B5B5A" w14:textId="77777777" w:rsidR="002152D3" w:rsidRPr="002152D3" w:rsidRDefault="002152D3" w:rsidP="002152D3">
      <w:pPr>
        <w:jc w:val="center"/>
        <w:rPr>
          <w:u w:val="single"/>
        </w:rPr>
      </w:pPr>
      <w:r w:rsidRPr="002152D3">
        <w:rPr>
          <w:b/>
          <w:bCs/>
          <w:u w:val="single"/>
        </w:rPr>
        <w:t>DISORDERS OF GH HOMEOSTASIS</w:t>
      </w:r>
    </w:p>
    <w:p w14:paraId="69BE628E" w14:textId="2D8BB3D0" w:rsidR="002152D3" w:rsidRDefault="002152D3" w:rsidP="002152D3">
      <w:pPr>
        <w:pStyle w:val="ListParagraph"/>
        <w:numPr>
          <w:ilvl w:val="0"/>
          <w:numId w:val="46"/>
        </w:numPr>
      </w:pPr>
      <w:r w:rsidRPr="0025021B">
        <w:rPr>
          <w:b/>
          <w:u w:val="single"/>
        </w:rPr>
        <w:t>Excess</w:t>
      </w:r>
      <w:r w:rsidR="00BB71AD">
        <w:t xml:space="preserve"> (most common cause of excess if a slow growing pituitary tumor) </w:t>
      </w:r>
    </w:p>
    <w:p w14:paraId="433DDAD3" w14:textId="77777777" w:rsidR="00BB71AD" w:rsidRPr="0025021B" w:rsidRDefault="006174AA" w:rsidP="002152D3">
      <w:pPr>
        <w:pStyle w:val="ListParagraph"/>
        <w:numPr>
          <w:ilvl w:val="1"/>
          <w:numId w:val="46"/>
        </w:numPr>
        <w:rPr>
          <w:b/>
        </w:rPr>
      </w:pPr>
      <w:r w:rsidRPr="0025021B">
        <w:rPr>
          <w:b/>
        </w:rPr>
        <w:t>Gigantism</w:t>
      </w:r>
    </w:p>
    <w:p w14:paraId="2867D633" w14:textId="3700B2E2" w:rsidR="006174AA" w:rsidRPr="006174AA" w:rsidRDefault="00BB71AD" w:rsidP="00BB71AD">
      <w:pPr>
        <w:pStyle w:val="ListParagraph"/>
        <w:numPr>
          <w:ilvl w:val="2"/>
          <w:numId w:val="46"/>
        </w:numPr>
      </w:pPr>
      <w:proofErr w:type="gramStart"/>
      <w:r>
        <w:t>excess</w:t>
      </w:r>
      <w:proofErr w:type="gramEnd"/>
      <w:r>
        <w:t xml:space="preserve"> of GH In childhood</w:t>
      </w:r>
    </w:p>
    <w:p w14:paraId="32912A76" w14:textId="77777777" w:rsidR="006174AA" w:rsidRDefault="006174AA" w:rsidP="002152D3">
      <w:pPr>
        <w:pStyle w:val="ListParagraph"/>
        <w:numPr>
          <w:ilvl w:val="2"/>
          <w:numId w:val="46"/>
        </w:numPr>
      </w:pPr>
      <w:r w:rsidRPr="006174AA">
        <w:t>Childhood onset</w:t>
      </w:r>
    </w:p>
    <w:p w14:paraId="031615BA" w14:textId="014C407D" w:rsidR="00BB71AD" w:rsidRPr="006174AA" w:rsidRDefault="00BB71AD" w:rsidP="002152D3">
      <w:pPr>
        <w:pStyle w:val="ListParagraph"/>
        <w:numPr>
          <w:ilvl w:val="2"/>
          <w:numId w:val="46"/>
        </w:numPr>
      </w:pPr>
      <w:r>
        <w:t>Will see excess growth of the long bones</w:t>
      </w:r>
    </w:p>
    <w:p w14:paraId="00408355" w14:textId="77777777" w:rsidR="002152D3" w:rsidRDefault="002152D3" w:rsidP="002152D3">
      <w:pPr>
        <w:pStyle w:val="ListParagraph"/>
        <w:numPr>
          <w:ilvl w:val="2"/>
          <w:numId w:val="46"/>
        </w:numPr>
      </w:pPr>
      <w:r>
        <w:t>Rare </w:t>
      </w:r>
    </w:p>
    <w:p w14:paraId="134BE321" w14:textId="216A8796" w:rsidR="0025021B" w:rsidRDefault="0025021B" w:rsidP="0025021B">
      <w:pPr>
        <w:pStyle w:val="ListParagraph"/>
        <w:numPr>
          <w:ilvl w:val="3"/>
          <w:numId w:val="46"/>
        </w:numPr>
      </w:pPr>
      <w:r>
        <w:t xml:space="preserve">Showed a picture of identical twin brothers but one had childhood onset of the excess GH (this brother is way bigger w/ bigger hands and feet) </w:t>
      </w:r>
    </w:p>
    <w:p w14:paraId="5F67F8F9" w14:textId="1B49B75A" w:rsidR="006174AA" w:rsidRPr="0025021B" w:rsidRDefault="006174AA" w:rsidP="002152D3">
      <w:pPr>
        <w:pStyle w:val="ListParagraph"/>
        <w:numPr>
          <w:ilvl w:val="1"/>
          <w:numId w:val="46"/>
        </w:numPr>
        <w:rPr>
          <w:b/>
        </w:rPr>
      </w:pPr>
      <w:r w:rsidRPr="0025021B">
        <w:rPr>
          <w:b/>
        </w:rPr>
        <w:t>Acromegaly</w:t>
      </w:r>
    </w:p>
    <w:p w14:paraId="24916964" w14:textId="37383A01" w:rsidR="006174AA" w:rsidRPr="006174AA" w:rsidRDefault="00BB71AD" w:rsidP="00BB71AD">
      <w:pPr>
        <w:numPr>
          <w:ilvl w:val="2"/>
          <w:numId w:val="46"/>
        </w:numPr>
      </w:pPr>
      <w:r>
        <w:t>Adult onset—</w:t>
      </w:r>
      <w:r w:rsidR="006174AA" w:rsidRPr="006174AA">
        <w:t xml:space="preserve">More common </w:t>
      </w:r>
    </w:p>
    <w:p w14:paraId="7984E882" w14:textId="4DA016C5" w:rsidR="006174AA" w:rsidRPr="006174AA" w:rsidRDefault="006174AA" w:rsidP="002152D3">
      <w:pPr>
        <w:numPr>
          <w:ilvl w:val="2"/>
          <w:numId w:val="46"/>
        </w:numPr>
      </w:pPr>
      <w:r w:rsidRPr="006174AA">
        <w:t xml:space="preserve">A common cause of GH excess is a slow-growing pituitary tumor </w:t>
      </w:r>
    </w:p>
    <w:p w14:paraId="7AD8B27E" w14:textId="11966AE5" w:rsidR="006174AA" w:rsidRPr="006174AA" w:rsidRDefault="006174AA" w:rsidP="00BB71AD">
      <w:pPr>
        <w:numPr>
          <w:ilvl w:val="1"/>
          <w:numId w:val="46"/>
        </w:numPr>
      </w:pPr>
      <w:r w:rsidRPr="006174AA">
        <w:t xml:space="preserve">Effects include: </w:t>
      </w:r>
    </w:p>
    <w:p w14:paraId="664481EF" w14:textId="528F992C" w:rsidR="006174AA" w:rsidRPr="006174AA" w:rsidRDefault="006174AA" w:rsidP="00BB71AD">
      <w:pPr>
        <w:numPr>
          <w:ilvl w:val="2"/>
          <w:numId w:val="46"/>
        </w:numPr>
      </w:pPr>
      <w:r w:rsidRPr="006174AA">
        <w:t xml:space="preserve">Excess long bone growth if childhood onset </w:t>
      </w:r>
    </w:p>
    <w:p w14:paraId="31B90F29" w14:textId="77777777" w:rsidR="0025021B" w:rsidRDefault="006174AA" w:rsidP="00BB71AD">
      <w:pPr>
        <w:numPr>
          <w:ilvl w:val="2"/>
          <w:numId w:val="46"/>
        </w:numPr>
      </w:pPr>
      <w:r w:rsidRPr="006174AA">
        <w:t>Excess flat bone and joint growth if adult onset</w:t>
      </w:r>
    </w:p>
    <w:p w14:paraId="6D3998E5" w14:textId="238753CB" w:rsidR="006174AA" w:rsidRPr="006174AA" w:rsidRDefault="0025021B" w:rsidP="0025021B">
      <w:pPr>
        <w:numPr>
          <w:ilvl w:val="3"/>
          <w:numId w:val="46"/>
        </w:numPr>
      </w:pPr>
      <w:proofErr w:type="gramStart"/>
      <w:r>
        <w:t>so</w:t>
      </w:r>
      <w:proofErr w:type="gramEnd"/>
      <w:r>
        <w:t xml:space="preserve"> joints will be very large and bone in places like the jaw will increase in size; the pelvis will be large </w:t>
      </w:r>
    </w:p>
    <w:p w14:paraId="55AB78AF" w14:textId="5576B321" w:rsidR="006174AA" w:rsidRPr="006174AA" w:rsidRDefault="006174AA" w:rsidP="00BB71AD">
      <w:pPr>
        <w:numPr>
          <w:ilvl w:val="2"/>
          <w:numId w:val="46"/>
        </w:numPr>
      </w:pPr>
      <w:r w:rsidRPr="006174AA">
        <w:t xml:space="preserve">Excess soft tissue and viscera growth </w:t>
      </w:r>
    </w:p>
    <w:p w14:paraId="2E41B634" w14:textId="5EBFD972" w:rsidR="006174AA" w:rsidRPr="006174AA" w:rsidRDefault="006174AA" w:rsidP="00BB71AD">
      <w:pPr>
        <w:numPr>
          <w:ilvl w:val="2"/>
          <w:numId w:val="46"/>
        </w:numPr>
      </w:pPr>
      <w:r w:rsidRPr="006174AA">
        <w:t xml:space="preserve">Thick skin, big tongue </w:t>
      </w:r>
    </w:p>
    <w:p w14:paraId="29F7C08F" w14:textId="2C1EE251" w:rsidR="006174AA" w:rsidRPr="006174AA" w:rsidRDefault="0025021B" w:rsidP="00BB71AD">
      <w:pPr>
        <w:numPr>
          <w:ilvl w:val="2"/>
          <w:numId w:val="46"/>
        </w:numPr>
      </w:pPr>
      <w:r>
        <w:t>Decreased subcutaneous fat—</w:t>
      </w:r>
      <w:r w:rsidRPr="0025021B">
        <w:t>makes sense b</w:t>
      </w:r>
      <w:r>
        <w:t>/</w:t>
      </w:r>
      <w:r w:rsidRPr="0025021B">
        <w:t>c GH is lipolytic</w:t>
      </w:r>
    </w:p>
    <w:p w14:paraId="20A2F55C" w14:textId="537B0460" w:rsidR="006174AA" w:rsidRPr="006174AA" w:rsidRDefault="0025021B" w:rsidP="00BB71AD">
      <w:pPr>
        <w:numPr>
          <w:ilvl w:val="2"/>
          <w:numId w:val="46"/>
        </w:numPr>
      </w:pPr>
      <w:r>
        <w:t>Glucose intolerance or diabetes—</w:t>
      </w:r>
      <w:r w:rsidRPr="0025021B">
        <w:t>exp</w:t>
      </w:r>
      <w:r>
        <w:t>ected due to glucose homeostasis</w:t>
      </w:r>
    </w:p>
    <w:p w14:paraId="26AB81DF" w14:textId="007D154E" w:rsidR="006174AA" w:rsidRPr="006174AA" w:rsidRDefault="006174AA" w:rsidP="00BB71AD">
      <w:pPr>
        <w:numPr>
          <w:ilvl w:val="2"/>
          <w:numId w:val="46"/>
        </w:numPr>
      </w:pPr>
      <w:r w:rsidRPr="006174AA">
        <w:t xml:space="preserve">Increased atherosclerosis </w:t>
      </w:r>
    </w:p>
    <w:p w14:paraId="5B117089" w14:textId="77777777" w:rsidR="0025021B" w:rsidRDefault="0025021B" w:rsidP="00BB71AD">
      <w:pPr>
        <w:numPr>
          <w:ilvl w:val="1"/>
          <w:numId w:val="46"/>
        </w:numPr>
      </w:pPr>
      <w:r>
        <w:t>Treatment</w:t>
      </w:r>
    </w:p>
    <w:p w14:paraId="1CA20B60" w14:textId="4AA411CE" w:rsidR="006174AA" w:rsidRPr="006174AA" w:rsidRDefault="0025021B" w:rsidP="0025021B">
      <w:pPr>
        <w:numPr>
          <w:ilvl w:val="2"/>
          <w:numId w:val="46"/>
        </w:numPr>
      </w:pPr>
      <w:r>
        <w:t xml:space="preserve">In patients w/ GH excess </w:t>
      </w:r>
      <w:r w:rsidR="006174AA" w:rsidRPr="006174AA">
        <w:t>Injection of long</w:t>
      </w:r>
      <w:r w:rsidR="00BB71AD">
        <w:t xml:space="preserve"> </w:t>
      </w:r>
      <w:r w:rsidR="006174AA" w:rsidRPr="006174AA">
        <w:t xml:space="preserve">acting somatostatin </w:t>
      </w:r>
      <w:r>
        <w:t xml:space="preserve">(GHIRH) </w:t>
      </w:r>
      <w:r w:rsidR="006174AA" w:rsidRPr="006174AA">
        <w:t xml:space="preserve">can ameliorate symptoms </w:t>
      </w:r>
      <w:r>
        <w:t xml:space="preserve">but it doesn't always work it depends on the individual </w:t>
      </w:r>
    </w:p>
    <w:p w14:paraId="0F9B20AB" w14:textId="77777777" w:rsidR="006174AA" w:rsidRPr="0025021B" w:rsidRDefault="006174AA" w:rsidP="002152D3">
      <w:pPr>
        <w:numPr>
          <w:ilvl w:val="0"/>
          <w:numId w:val="46"/>
        </w:numPr>
        <w:rPr>
          <w:b/>
          <w:u w:val="single"/>
        </w:rPr>
      </w:pPr>
      <w:r w:rsidRPr="0025021B">
        <w:rPr>
          <w:b/>
          <w:u w:val="single"/>
        </w:rPr>
        <w:t xml:space="preserve">Deficiency </w:t>
      </w:r>
    </w:p>
    <w:p w14:paraId="4D40FBD7" w14:textId="6E389794" w:rsidR="006174AA" w:rsidRPr="006174AA" w:rsidRDefault="006174AA" w:rsidP="0025021B">
      <w:pPr>
        <w:numPr>
          <w:ilvl w:val="1"/>
          <w:numId w:val="46"/>
        </w:numPr>
      </w:pPr>
      <w:r w:rsidRPr="006174AA">
        <w:t xml:space="preserve">Childhood onset – </w:t>
      </w:r>
      <w:r w:rsidRPr="0025021B">
        <w:rPr>
          <w:b/>
        </w:rPr>
        <w:t>Dwarfism</w:t>
      </w:r>
      <w:r w:rsidRPr="006174AA">
        <w:t xml:space="preserve"> (&gt; 50 </w:t>
      </w:r>
      <w:r w:rsidR="0025021B">
        <w:t xml:space="preserve">genetic base </w:t>
      </w:r>
      <w:r w:rsidRPr="006174AA">
        <w:t xml:space="preserve">types) </w:t>
      </w:r>
      <w:r w:rsidR="0025021B">
        <w:t>---</w:t>
      </w:r>
      <w:r w:rsidR="0025021B" w:rsidRPr="0025021B">
        <w:t xml:space="preserve"> </w:t>
      </w:r>
      <w:r w:rsidR="0025021B">
        <w:t>They may change the name to be less derogative "little people” or “persons of short stature”</w:t>
      </w:r>
    </w:p>
    <w:p w14:paraId="510A3807" w14:textId="0EE058D1" w:rsidR="006174AA" w:rsidRPr="006174AA" w:rsidRDefault="006174AA" w:rsidP="002152D3">
      <w:pPr>
        <w:numPr>
          <w:ilvl w:val="2"/>
          <w:numId w:val="46"/>
        </w:numPr>
      </w:pPr>
      <w:r w:rsidRPr="006174AA">
        <w:t xml:space="preserve">Most have genetic basis, some due to pituitary deficiency </w:t>
      </w:r>
    </w:p>
    <w:p w14:paraId="101444FB" w14:textId="4FBBFCCD" w:rsidR="006174AA" w:rsidRPr="006174AA" w:rsidRDefault="006174AA" w:rsidP="002152D3">
      <w:pPr>
        <w:numPr>
          <w:ilvl w:val="2"/>
          <w:numId w:val="46"/>
        </w:numPr>
      </w:pPr>
      <w:r w:rsidRPr="006174AA">
        <w:t xml:space="preserve">May have normal proportions or may have short limbs with head over-proportional to torso </w:t>
      </w:r>
    </w:p>
    <w:p w14:paraId="74A6FBE4" w14:textId="247F4DC8" w:rsidR="006174AA" w:rsidRDefault="0025021B" w:rsidP="002152D3">
      <w:pPr>
        <w:numPr>
          <w:ilvl w:val="2"/>
          <w:numId w:val="46"/>
        </w:numPr>
      </w:pPr>
      <w:r>
        <w:t>B</w:t>
      </w:r>
      <w:r w:rsidR="006174AA" w:rsidRPr="006174AA">
        <w:t xml:space="preserve">y definition, must be &gt;3 standard deviations below average height </w:t>
      </w:r>
      <w:r>
        <w:sym w:font="Wingdings" w:char="F0E0"/>
      </w:r>
      <w:r>
        <w:t xml:space="preserve"> </w:t>
      </w:r>
      <w:r w:rsidRPr="0025021B">
        <w:t>person would be ab</w:t>
      </w:r>
      <w:r>
        <w:t>out 4’</w:t>
      </w:r>
      <w:r w:rsidRPr="0025021B">
        <w:t>10</w:t>
      </w:r>
      <w:r>
        <w:t>”</w:t>
      </w:r>
    </w:p>
    <w:p w14:paraId="2996F286" w14:textId="087989F6" w:rsidR="0025021B" w:rsidRDefault="0025021B" w:rsidP="002152D3">
      <w:pPr>
        <w:numPr>
          <w:ilvl w:val="2"/>
          <w:numId w:val="46"/>
        </w:numPr>
      </w:pPr>
      <w:r w:rsidRPr="0025021B">
        <w:t xml:space="preserve">These </w:t>
      </w:r>
      <w:r>
        <w:t>people</w:t>
      </w:r>
      <w:r w:rsidRPr="0025021B">
        <w:t xml:space="preserve"> usually have normal physiology otherwise</w:t>
      </w:r>
    </w:p>
    <w:p w14:paraId="6CA23065" w14:textId="77777777" w:rsidR="0025021B" w:rsidRPr="006174AA" w:rsidRDefault="0025021B" w:rsidP="0025021B">
      <w:pPr>
        <w:numPr>
          <w:ilvl w:val="2"/>
          <w:numId w:val="46"/>
        </w:numPr>
      </w:pPr>
      <w:r w:rsidRPr="006174AA">
        <w:t xml:space="preserve">Effects include: </w:t>
      </w:r>
    </w:p>
    <w:p w14:paraId="25277A9E" w14:textId="77777777" w:rsidR="0025021B" w:rsidRPr="006174AA" w:rsidRDefault="0025021B" w:rsidP="0025021B">
      <w:pPr>
        <w:numPr>
          <w:ilvl w:val="3"/>
          <w:numId w:val="46"/>
        </w:numPr>
      </w:pPr>
      <w:r w:rsidRPr="006174AA">
        <w:t xml:space="preserve">Reduced growth rate </w:t>
      </w:r>
    </w:p>
    <w:p w14:paraId="7697D6D6" w14:textId="77777777" w:rsidR="0025021B" w:rsidRPr="006174AA" w:rsidRDefault="0025021B" w:rsidP="0025021B">
      <w:pPr>
        <w:numPr>
          <w:ilvl w:val="3"/>
          <w:numId w:val="46"/>
        </w:numPr>
      </w:pPr>
      <w:r w:rsidRPr="006174AA">
        <w:t xml:space="preserve">Short stature </w:t>
      </w:r>
    </w:p>
    <w:p w14:paraId="3A19CEF9" w14:textId="77777777" w:rsidR="0025021B" w:rsidRPr="006174AA" w:rsidRDefault="0025021B" w:rsidP="0025021B">
      <w:pPr>
        <w:numPr>
          <w:ilvl w:val="3"/>
          <w:numId w:val="46"/>
        </w:numPr>
      </w:pPr>
      <w:r w:rsidRPr="006174AA">
        <w:t xml:space="preserve">Delayed puberty </w:t>
      </w:r>
    </w:p>
    <w:p w14:paraId="0B25EA6C" w14:textId="77777777" w:rsidR="0025021B" w:rsidRPr="006174AA" w:rsidRDefault="0025021B" w:rsidP="0025021B">
      <w:pPr>
        <w:numPr>
          <w:ilvl w:val="3"/>
          <w:numId w:val="46"/>
        </w:numPr>
      </w:pPr>
      <w:r w:rsidRPr="006174AA">
        <w:t xml:space="preserve">Delayed bone maturation </w:t>
      </w:r>
    </w:p>
    <w:p w14:paraId="05D56F49" w14:textId="31F491C6" w:rsidR="0025021B" w:rsidRDefault="0025021B" w:rsidP="0025021B">
      <w:pPr>
        <w:numPr>
          <w:ilvl w:val="3"/>
          <w:numId w:val="46"/>
        </w:numPr>
      </w:pPr>
      <w:r w:rsidRPr="006174AA">
        <w:t xml:space="preserve">Moderate obesity </w:t>
      </w:r>
      <w:r>
        <w:t xml:space="preserve">–b/c abnormal ability to </w:t>
      </w:r>
      <w:r w:rsidR="00DF3C8E">
        <w:t>mobilize</w:t>
      </w:r>
      <w:r>
        <w:t xml:space="preserve"> fat due to </w:t>
      </w:r>
      <w:r>
        <w:sym w:font="Symbol" w:char="F0AF"/>
      </w:r>
      <w:r>
        <w:t xml:space="preserve"> GH</w:t>
      </w:r>
    </w:p>
    <w:p w14:paraId="22F22888" w14:textId="77777777" w:rsidR="0025021B" w:rsidRDefault="0025021B" w:rsidP="0025021B">
      <w:pPr>
        <w:numPr>
          <w:ilvl w:val="2"/>
          <w:numId w:val="46"/>
        </w:numPr>
      </w:pPr>
      <w:r>
        <w:t>Treatment—</w:t>
      </w:r>
      <w:r w:rsidRPr="0025021B">
        <w:t>Most are correctable by giving GH but some are not.</w:t>
      </w:r>
    </w:p>
    <w:p w14:paraId="25640485" w14:textId="32446A19" w:rsidR="006174AA" w:rsidRPr="006174AA" w:rsidRDefault="006174AA" w:rsidP="0025021B">
      <w:pPr>
        <w:numPr>
          <w:ilvl w:val="1"/>
          <w:numId w:val="46"/>
        </w:numPr>
      </w:pPr>
      <w:r w:rsidRPr="006174AA">
        <w:t xml:space="preserve">Adult onset - Primarily metabolic effects </w:t>
      </w:r>
      <w:r w:rsidR="0025021B">
        <w:t xml:space="preserve"> </w:t>
      </w:r>
    </w:p>
    <w:p w14:paraId="7FCDD73B" w14:textId="77777777" w:rsidR="006174AA" w:rsidRPr="0025021B" w:rsidRDefault="006174AA" w:rsidP="0025021B">
      <w:pPr>
        <w:numPr>
          <w:ilvl w:val="0"/>
          <w:numId w:val="46"/>
        </w:numPr>
        <w:rPr>
          <w:b/>
          <w:u w:val="single"/>
        </w:rPr>
      </w:pPr>
      <w:r w:rsidRPr="0025021B">
        <w:rPr>
          <w:b/>
          <w:u w:val="single"/>
        </w:rPr>
        <w:t xml:space="preserve">Insensitivity </w:t>
      </w:r>
    </w:p>
    <w:p w14:paraId="16C6DD22" w14:textId="77777777" w:rsidR="006174AA" w:rsidRPr="0025021B" w:rsidRDefault="006174AA" w:rsidP="0025021B">
      <w:pPr>
        <w:pStyle w:val="ListParagraph"/>
        <w:numPr>
          <w:ilvl w:val="1"/>
          <w:numId w:val="46"/>
        </w:numPr>
        <w:rPr>
          <w:b/>
        </w:rPr>
      </w:pPr>
      <w:r w:rsidRPr="0025021B">
        <w:rPr>
          <w:b/>
          <w:highlight w:val="green"/>
        </w:rPr>
        <w:t>Laron Syndrome</w:t>
      </w:r>
    </w:p>
    <w:p w14:paraId="661E2E00" w14:textId="2692BE9B" w:rsidR="006174AA" w:rsidRPr="006174AA" w:rsidRDefault="0025021B" w:rsidP="0025021B">
      <w:pPr>
        <w:numPr>
          <w:ilvl w:val="2"/>
          <w:numId w:val="46"/>
        </w:numPr>
      </w:pPr>
      <w:r>
        <w:t>Genetic receptor deficiency</w:t>
      </w:r>
      <w:r>
        <w:sym w:font="Wingdings" w:char="F0E0"/>
      </w:r>
      <w:r>
        <w:t xml:space="preserve"> </w:t>
      </w:r>
      <w:r w:rsidRPr="0025021B">
        <w:t>GH insensitivity</w:t>
      </w:r>
    </w:p>
    <w:p w14:paraId="2ED7AF3C" w14:textId="2C655A2E" w:rsidR="006174AA" w:rsidRPr="006174AA" w:rsidRDefault="006174AA" w:rsidP="0025021B">
      <w:pPr>
        <w:numPr>
          <w:ilvl w:val="2"/>
          <w:numId w:val="46"/>
        </w:numPr>
      </w:pPr>
      <w:r w:rsidRPr="006174AA">
        <w:t xml:space="preserve">Increased GH and decreased IGF-1 </w:t>
      </w:r>
      <w:r w:rsidR="0025021B">
        <w:t xml:space="preserve">b/c </w:t>
      </w:r>
      <w:r w:rsidR="0025021B" w:rsidRPr="0025021B">
        <w:t xml:space="preserve">no receptors in the liver to allow for </w:t>
      </w:r>
      <w:r w:rsidR="0025021B">
        <w:t xml:space="preserve">production of IGF-1 and allow </w:t>
      </w:r>
      <w:r w:rsidR="0025021B" w:rsidRPr="0025021B">
        <w:t>GH to work</w:t>
      </w:r>
    </w:p>
    <w:p w14:paraId="236A6698" w14:textId="05908162" w:rsidR="006174AA" w:rsidRDefault="006174AA" w:rsidP="0025021B">
      <w:pPr>
        <w:numPr>
          <w:ilvl w:val="2"/>
          <w:numId w:val="46"/>
        </w:numPr>
      </w:pPr>
      <w:r w:rsidRPr="006174AA">
        <w:t xml:space="preserve">Some cases respond to IGF-1 treatment </w:t>
      </w:r>
    </w:p>
    <w:p w14:paraId="47415BB8" w14:textId="77777777" w:rsidR="0025021B" w:rsidRDefault="0025021B" w:rsidP="0025021B">
      <w:pPr>
        <w:ind w:left="2880"/>
      </w:pPr>
    </w:p>
    <w:p w14:paraId="316886D9" w14:textId="77777777" w:rsidR="0025021B" w:rsidRDefault="0025021B" w:rsidP="0025021B">
      <w:pPr>
        <w:ind w:left="2880"/>
      </w:pPr>
    </w:p>
    <w:p w14:paraId="120A06FB" w14:textId="77777777" w:rsidR="0025021B" w:rsidRDefault="0025021B" w:rsidP="0025021B">
      <w:pPr>
        <w:ind w:left="2880"/>
      </w:pPr>
    </w:p>
    <w:p w14:paraId="25BA7DFD" w14:textId="77777777" w:rsidR="0025021B" w:rsidRDefault="0025021B" w:rsidP="0025021B">
      <w:pPr>
        <w:ind w:left="2880"/>
      </w:pPr>
    </w:p>
    <w:p w14:paraId="7E800C3A" w14:textId="77777777" w:rsidR="0025021B" w:rsidRDefault="0025021B" w:rsidP="0025021B">
      <w:pPr>
        <w:ind w:left="2880"/>
      </w:pPr>
    </w:p>
    <w:p w14:paraId="11620B8D" w14:textId="77777777" w:rsidR="0025021B" w:rsidRDefault="0025021B" w:rsidP="0025021B">
      <w:pPr>
        <w:ind w:left="2880"/>
      </w:pPr>
    </w:p>
    <w:p w14:paraId="7961EB13" w14:textId="77777777" w:rsidR="0025021B" w:rsidRDefault="0025021B" w:rsidP="0025021B">
      <w:pPr>
        <w:ind w:left="2880"/>
      </w:pPr>
    </w:p>
    <w:p w14:paraId="3C84235A" w14:textId="77777777" w:rsidR="0025021B" w:rsidRDefault="0025021B" w:rsidP="0025021B">
      <w:pPr>
        <w:ind w:left="2880"/>
      </w:pPr>
    </w:p>
    <w:p w14:paraId="344CF974" w14:textId="77777777" w:rsidR="0025021B" w:rsidRDefault="0025021B" w:rsidP="0025021B">
      <w:pPr>
        <w:ind w:left="2880"/>
      </w:pPr>
    </w:p>
    <w:p w14:paraId="080AB51B" w14:textId="77777777" w:rsidR="0025021B" w:rsidRDefault="0025021B" w:rsidP="0025021B">
      <w:pPr>
        <w:ind w:left="2880"/>
      </w:pPr>
    </w:p>
    <w:p w14:paraId="1DD277BF" w14:textId="77777777" w:rsidR="0025021B" w:rsidRPr="006174AA" w:rsidRDefault="0025021B" w:rsidP="0025021B">
      <w:pPr>
        <w:ind w:left="288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58"/>
        <w:gridCol w:w="8658"/>
      </w:tblGrid>
      <w:tr w:rsidR="002152D3" w14:paraId="1726493E" w14:textId="77777777" w:rsidTr="002152D3">
        <w:tc>
          <w:tcPr>
            <w:tcW w:w="0" w:type="auto"/>
            <w:gridSpan w:val="2"/>
            <w:shd w:val="clear" w:color="auto" w:fill="A6A6A6" w:themeFill="background1" w:themeFillShade="A6"/>
          </w:tcPr>
          <w:p w14:paraId="4921221B" w14:textId="7E783DB5" w:rsidR="002152D3" w:rsidRDefault="002152D3" w:rsidP="002152D3">
            <w:pPr>
              <w:jc w:val="center"/>
            </w:pPr>
            <w:r>
              <w:sym w:font="Symbol" w:char="F062"/>
            </w:r>
            <w:r>
              <w:t xml:space="preserve"> </w:t>
            </w:r>
            <w:r w:rsidRPr="00EA2E13">
              <w:rPr>
                <w:b/>
                <w:bCs/>
              </w:rPr>
              <w:t>-ENDORPHIN</w:t>
            </w:r>
          </w:p>
        </w:tc>
      </w:tr>
      <w:tr w:rsidR="002152D3" w14:paraId="4D8EF011" w14:textId="77777777" w:rsidTr="002152D3">
        <w:tc>
          <w:tcPr>
            <w:tcW w:w="2358" w:type="dxa"/>
            <w:shd w:val="clear" w:color="auto" w:fill="A6A6A6" w:themeFill="background1" w:themeFillShade="A6"/>
          </w:tcPr>
          <w:p w14:paraId="663C03B8" w14:textId="62EEB824" w:rsidR="002152D3" w:rsidRDefault="002152D3" w:rsidP="002152D3">
            <w:r w:rsidRPr="002152D3">
              <w:rPr>
                <w:b/>
                <w:bCs/>
              </w:rPr>
              <w:t>STRUCTURE</w:t>
            </w:r>
          </w:p>
        </w:tc>
        <w:tc>
          <w:tcPr>
            <w:tcW w:w="8658" w:type="dxa"/>
          </w:tcPr>
          <w:p w14:paraId="3FFF48D6" w14:textId="77777777" w:rsidR="002152D3" w:rsidRDefault="002152D3" w:rsidP="002152D3">
            <w:r w:rsidRPr="006174AA">
              <w:t xml:space="preserve">31 amino acids, is part of </w:t>
            </w:r>
            <w:r>
              <w:sym w:font="Symbol" w:char="F062"/>
            </w:r>
            <w:r>
              <w:t xml:space="preserve"> </w:t>
            </w:r>
            <w:r w:rsidRPr="006174AA">
              <w:t xml:space="preserve">-lipotropin. </w:t>
            </w:r>
          </w:p>
          <w:p w14:paraId="2767A0C2" w14:textId="2B7706CC" w:rsidR="002152D3" w:rsidRDefault="002152D3" w:rsidP="002152D3">
            <w:r>
              <w:sym w:font="Symbol" w:char="F062"/>
            </w:r>
            <w:r>
              <w:t xml:space="preserve"> </w:t>
            </w:r>
            <w:r w:rsidRPr="006174AA">
              <w:t>-Lipotropin and ACTH are part of</w:t>
            </w:r>
            <w:r>
              <w:t xml:space="preserve"> </w:t>
            </w:r>
            <w:r w:rsidRPr="006174AA">
              <w:t>the same precursor, pre-proopiomelanocortin</w:t>
            </w:r>
            <w:r w:rsidR="00DF3C8E">
              <w:t xml:space="preserve"> (pre sequence is cleaved before release occurs and then the internal cleavages of proopiomelanocortin to release ACTH, </w:t>
            </w:r>
            <w:r w:rsidR="00DF3C8E">
              <w:sym w:font="Symbol" w:char="F062"/>
            </w:r>
            <w:r w:rsidR="00DF3C8E">
              <w:t xml:space="preserve">-endorphin, MSH, etc. occur w/in a cell and can occur selectively) </w:t>
            </w:r>
          </w:p>
        </w:tc>
      </w:tr>
      <w:tr w:rsidR="002152D3" w14:paraId="32F8A4BE" w14:textId="77777777" w:rsidTr="002152D3">
        <w:tc>
          <w:tcPr>
            <w:tcW w:w="2358" w:type="dxa"/>
            <w:shd w:val="clear" w:color="auto" w:fill="A6A6A6" w:themeFill="background1" w:themeFillShade="A6"/>
          </w:tcPr>
          <w:p w14:paraId="7F9CA1DA" w14:textId="0763CA50" w:rsidR="002152D3" w:rsidRDefault="002152D3" w:rsidP="002152D3">
            <w:r w:rsidRPr="002152D3">
              <w:rPr>
                <w:b/>
                <w:bCs/>
              </w:rPr>
              <w:t>LOCATIO</w:t>
            </w:r>
            <w:r>
              <w:rPr>
                <w:b/>
                <w:bCs/>
              </w:rPr>
              <w:t>N</w:t>
            </w:r>
          </w:p>
        </w:tc>
        <w:tc>
          <w:tcPr>
            <w:tcW w:w="8658" w:type="dxa"/>
          </w:tcPr>
          <w:p w14:paraId="5540FBAE" w14:textId="77777777" w:rsidR="00DF3C8E" w:rsidRDefault="002152D3" w:rsidP="002152D3">
            <w:r w:rsidRPr="006174AA">
              <w:t>Primarily adenohypophysis</w:t>
            </w:r>
            <w:r w:rsidR="00DF3C8E">
              <w:t xml:space="preserve"> (</w:t>
            </w:r>
            <w:r w:rsidR="00DF3C8E" w:rsidRPr="00DF3C8E">
              <w:t>anterior pituitary</w:t>
            </w:r>
            <w:r w:rsidR="00DF3C8E">
              <w:t>)</w:t>
            </w:r>
            <w:r w:rsidRPr="006174AA">
              <w:t>, also periaqueductal gray matter in brai</w:t>
            </w:r>
            <w:r w:rsidR="00DF3C8E">
              <w:t>n</w:t>
            </w:r>
          </w:p>
          <w:p w14:paraId="36FA14B1" w14:textId="235A35E8" w:rsidR="002152D3" w:rsidRDefault="00DF3C8E" w:rsidP="002152D3">
            <w:proofErr w:type="gramStart"/>
            <w:r>
              <w:t>it</w:t>
            </w:r>
            <w:proofErr w:type="gramEnd"/>
            <w:r>
              <w:t xml:space="preserve"> surrounds the ventricular system in the brain </w:t>
            </w:r>
          </w:p>
        </w:tc>
      </w:tr>
      <w:tr w:rsidR="002152D3" w14:paraId="295311ED" w14:textId="77777777" w:rsidTr="002152D3">
        <w:tc>
          <w:tcPr>
            <w:tcW w:w="2358" w:type="dxa"/>
            <w:shd w:val="clear" w:color="auto" w:fill="A6A6A6" w:themeFill="background1" w:themeFillShade="A6"/>
          </w:tcPr>
          <w:p w14:paraId="07D4C9B8" w14:textId="39042292" w:rsidR="002152D3" w:rsidRDefault="002152D3" w:rsidP="002152D3">
            <w:r w:rsidRPr="002152D3">
              <w:rPr>
                <w:b/>
                <w:bCs/>
              </w:rPr>
              <w:t>GENERAL ROLE</w:t>
            </w:r>
          </w:p>
        </w:tc>
        <w:tc>
          <w:tcPr>
            <w:tcW w:w="8658" w:type="dxa"/>
          </w:tcPr>
          <w:p w14:paraId="094B5045" w14:textId="3D4D6AB5" w:rsidR="002152D3" w:rsidRDefault="002152D3" w:rsidP="002152D3">
            <w:r w:rsidRPr="006174AA">
              <w:t>Involved in behavioral homeostasis</w:t>
            </w:r>
            <w:r w:rsidR="00DF3C8E">
              <w:t xml:space="preserve"> (via 5 opioid receptor types—primarily my and epsilon)</w:t>
            </w:r>
            <w:r w:rsidRPr="006174AA">
              <w:t xml:space="preserve">, influencing mood and emotion; mediating these effects by acting as neurotransmitter or as neuromodulator at dendritic terminals. In general, it limits neuron firing by causing </w:t>
            </w:r>
            <w:r w:rsidRPr="00DF3C8E">
              <w:rPr>
                <w:b/>
              </w:rPr>
              <w:t>hyperpolarization</w:t>
            </w:r>
            <w:r w:rsidRPr="006174AA">
              <w:t xml:space="preserve"> (often GABA neurons). Acts via mu and epsilon opioid receptors</w:t>
            </w:r>
          </w:p>
        </w:tc>
      </w:tr>
      <w:tr w:rsidR="002152D3" w14:paraId="7AD25125" w14:textId="77777777" w:rsidTr="002152D3">
        <w:tc>
          <w:tcPr>
            <w:tcW w:w="2358" w:type="dxa"/>
            <w:shd w:val="clear" w:color="auto" w:fill="A6A6A6" w:themeFill="background1" w:themeFillShade="A6"/>
          </w:tcPr>
          <w:p w14:paraId="72E3870A" w14:textId="1D601B81" w:rsidR="002152D3" w:rsidRDefault="002152D3" w:rsidP="002152D3">
            <w:r w:rsidRPr="002152D3">
              <w:rPr>
                <w:b/>
                <w:bCs/>
              </w:rPr>
              <w:t>SPECIFIC EFFECTS</w:t>
            </w:r>
          </w:p>
        </w:tc>
        <w:tc>
          <w:tcPr>
            <w:tcW w:w="8658" w:type="dxa"/>
          </w:tcPr>
          <w:p w14:paraId="5736D2A7" w14:textId="554FF17A" w:rsidR="002152D3" w:rsidRPr="006174AA" w:rsidRDefault="002152D3" w:rsidP="002152D3">
            <w:pPr>
              <w:numPr>
                <w:ilvl w:val="0"/>
                <w:numId w:val="46"/>
              </w:numPr>
            </w:pPr>
            <w:r w:rsidRPr="006174AA">
              <w:t xml:space="preserve">Analgesia 15-30 min duration </w:t>
            </w:r>
          </w:p>
          <w:p w14:paraId="6D3C348C" w14:textId="76EFA8F0" w:rsidR="002152D3" w:rsidRPr="006174AA" w:rsidRDefault="002152D3" w:rsidP="002152D3">
            <w:pPr>
              <w:numPr>
                <w:ilvl w:val="0"/>
                <w:numId w:val="46"/>
              </w:numPr>
            </w:pPr>
            <w:r w:rsidRPr="006174AA">
              <w:t xml:space="preserve">Tranquilization 30-60 min duration </w:t>
            </w:r>
          </w:p>
          <w:p w14:paraId="39B8BD92" w14:textId="6330F44C" w:rsidR="002152D3" w:rsidRPr="006174AA" w:rsidRDefault="00DF3C8E" w:rsidP="002152D3">
            <w:pPr>
              <w:numPr>
                <w:ilvl w:val="0"/>
                <w:numId w:val="46"/>
              </w:numPr>
            </w:pPr>
            <w:r>
              <w:t>Euphoria--</w:t>
            </w:r>
            <w:r>
              <w:sym w:font="Symbol" w:char="F0AD"/>
            </w:r>
            <w:r>
              <w:t xml:space="preserve"> sense of well being </w:t>
            </w:r>
          </w:p>
          <w:p w14:paraId="7F4D544A" w14:textId="68190437" w:rsidR="002152D3" w:rsidRPr="006174AA" w:rsidRDefault="002152D3" w:rsidP="002152D3">
            <w:pPr>
              <w:numPr>
                <w:ilvl w:val="0"/>
                <w:numId w:val="46"/>
              </w:numPr>
            </w:pPr>
            <w:r>
              <w:sym w:font="Symbol" w:char="F0AD"/>
            </w:r>
            <w:r>
              <w:t xml:space="preserve"> </w:t>
            </w:r>
            <w:r w:rsidRPr="006174AA">
              <w:t xml:space="preserve"> Short-term memory </w:t>
            </w:r>
          </w:p>
          <w:p w14:paraId="139781C4" w14:textId="77777777" w:rsidR="002152D3" w:rsidRDefault="002152D3" w:rsidP="002152D3">
            <w:pPr>
              <w:numPr>
                <w:ilvl w:val="0"/>
                <w:numId w:val="46"/>
              </w:numPr>
            </w:pPr>
            <w:r w:rsidRPr="006174AA">
              <w:t>La</w:t>
            </w:r>
            <w:r>
              <w:t>rge dose causes rigid catatonia</w:t>
            </w:r>
          </w:p>
          <w:p w14:paraId="1DC07196" w14:textId="7861A646" w:rsidR="00DF3C8E" w:rsidRDefault="00DF3C8E" w:rsidP="00DF3C8E">
            <w:pPr>
              <w:numPr>
                <w:ilvl w:val="0"/>
                <w:numId w:val="46"/>
              </w:numPr>
            </w:pPr>
            <w:r>
              <w:t>Also causes confusion in some patients who take it</w:t>
            </w:r>
          </w:p>
        </w:tc>
      </w:tr>
      <w:tr w:rsidR="002152D3" w14:paraId="05049E48" w14:textId="77777777" w:rsidTr="002152D3">
        <w:tc>
          <w:tcPr>
            <w:tcW w:w="2358" w:type="dxa"/>
            <w:shd w:val="clear" w:color="auto" w:fill="A6A6A6" w:themeFill="background1" w:themeFillShade="A6"/>
          </w:tcPr>
          <w:p w14:paraId="717FE77C" w14:textId="629D9864" w:rsidR="002152D3" w:rsidRDefault="002152D3" w:rsidP="002152D3">
            <w:r w:rsidRPr="00EA2E13">
              <w:rPr>
                <w:b/>
                <w:bCs/>
              </w:rPr>
              <w:t xml:space="preserve">SOME CONDITIONS ASSOCIATED WITH </w:t>
            </w:r>
            <w:r w:rsidRPr="002152D3">
              <w:rPr>
                <w:b/>
                <w:bCs/>
              </w:rPr>
              <w:sym w:font="Symbol" w:char="F0AD"/>
            </w:r>
            <w:r>
              <w:rPr>
                <w:b/>
                <w:bCs/>
              </w:rPr>
              <w:t xml:space="preserve"> </w:t>
            </w:r>
            <w:r w:rsidRPr="00EA2E13">
              <w:rPr>
                <w:b/>
                <w:bCs/>
              </w:rPr>
              <w:t>ENDORPHINS</w:t>
            </w:r>
          </w:p>
        </w:tc>
        <w:tc>
          <w:tcPr>
            <w:tcW w:w="8658" w:type="dxa"/>
          </w:tcPr>
          <w:p w14:paraId="142EC990" w14:textId="33E329CD" w:rsidR="002152D3" w:rsidRDefault="002152D3" w:rsidP="002152D3">
            <w:pPr>
              <w:numPr>
                <w:ilvl w:val="0"/>
                <w:numId w:val="46"/>
              </w:numPr>
            </w:pPr>
            <w:r w:rsidRPr="006174AA">
              <w:t xml:space="preserve">Vigorous exercise </w:t>
            </w:r>
            <w:r w:rsidR="00DF3C8E">
              <w:t xml:space="preserve">-- </w:t>
            </w:r>
            <w:r w:rsidR="00DF3C8E" w:rsidRPr="00DF3C8E">
              <w:t>"the runner's high"</w:t>
            </w:r>
          </w:p>
          <w:p w14:paraId="7BB1C44D" w14:textId="7B2D12B5" w:rsidR="00DF3C8E" w:rsidRPr="006174AA" w:rsidRDefault="00DF3C8E" w:rsidP="00DF3C8E">
            <w:pPr>
              <w:numPr>
                <w:ilvl w:val="1"/>
                <w:numId w:val="46"/>
              </w:numPr>
            </w:pPr>
            <w:proofErr w:type="gramStart"/>
            <w:r>
              <w:t>causes</w:t>
            </w:r>
            <w:proofErr w:type="gramEnd"/>
            <w:r>
              <w:t xml:space="preserve"> a temporary </w:t>
            </w:r>
            <w:r>
              <w:sym w:font="Symbol" w:char="F0AD"/>
            </w:r>
            <w:r>
              <w:t xml:space="preserve"> in release of endorphins (20 minutes vigorously) you feel pretty good while exercising 80% of people who vigorously exercise experience this but 20% do not </w:t>
            </w:r>
            <w:r>
              <w:sym w:font="Wingdings" w:char="F04C"/>
            </w:r>
            <w:r>
              <w:t xml:space="preserve"> </w:t>
            </w:r>
          </w:p>
          <w:p w14:paraId="178649F9" w14:textId="77777777" w:rsidR="00DF3C8E" w:rsidRDefault="00DF3C8E" w:rsidP="00DF3C8E">
            <w:pPr>
              <w:numPr>
                <w:ilvl w:val="0"/>
                <w:numId w:val="46"/>
              </w:numPr>
            </w:pPr>
            <w:r>
              <w:t>Intense pain</w:t>
            </w:r>
          </w:p>
          <w:p w14:paraId="7FD3BFF2" w14:textId="77777777" w:rsidR="00DF3C8E" w:rsidRDefault="00DF3C8E" w:rsidP="00DF3C8E">
            <w:pPr>
              <w:numPr>
                <w:ilvl w:val="1"/>
                <w:numId w:val="46"/>
              </w:numPr>
            </w:pPr>
            <w:proofErr w:type="gramStart"/>
            <w:r>
              <w:t>causes</w:t>
            </w:r>
            <w:proofErr w:type="gramEnd"/>
            <w:r>
              <w:t xml:space="preserve"> a fairly large release of endorphins. </w:t>
            </w:r>
          </w:p>
          <w:p w14:paraId="61F75E9F" w14:textId="385CFA71" w:rsidR="002152D3" w:rsidRPr="006174AA" w:rsidRDefault="00DF3C8E" w:rsidP="00DF3C8E">
            <w:pPr>
              <w:numPr>
                <w:ilvl w:val="1"/>
                <w:numId w:val="46"/>
              </w:numPr>
            </w:pPr>
            <w:r>
              <w:t>2 of the most common times are during post-surgery recovery and after burns—so much endorphin release that it may cause some analgesic effects.</w:t>
            </w:r>
          </w:p>
          <w:p w14:paraId="7C462637" w14:textId="52BFFDCC" w:rsidR="002152D3" w:rsidRDefault="002152D3" w:rsidP="002152D3">
            <w:pPr>
              <w:numPr>
                <w:ilvl w:val="0"/>
                <w:numId w:val="46"/>
              </w:numPr>
            </w:pPr>
            <w:r w:rsidRPr="006174AA">
              <w:t xml:space="preserve">Nicotine </w:t>
            </w:r>
          </w:p>
          <w:p w14:paraId="6200810A" w14:textId="2451FB75" w:rsidR="00DF3C8E" w:rsidRDefault="00DF3C8E" w:rsidP="00DF3C8E">
            <w:pPr>
              <w:numPr>
                <w:ilvl w:val="1"/>
                <w:numId w:val="46"/>
              </w:numPr>
            </w:pPr>
            <w:r w:rsidRPr="00DF3C8E">
              <w:t>M</w:t>
            </w:r>
            <w:r>
              <w:t>aybe this helps cause addiction</w:t>
            </w:r>
          </w:p>
          <w:p w14:paraId="45371999" w14:textId="77777777" w:rsidR="00DF3C8E" w:rsidRDefault="002152D3" w:rsidP="002152D3">
            <w:pPr>
              <w:numPr>
                <w:ilvl w:val="0"/>
                <w:numId w:val="46"/>
              </w:numPr>
            </w:pPr>
            <w:r w:rsidRPr="006174AA">
              <w:t>Deep relaxation</w:t>
            </w:r>
          </w:p>
          <w:p w14:paraId="31DC29DE" w14:textId="77777777" w:rsidR="00DF3C8E" w:rsidRDefault="00DF3C8E" w:rsidP="00DF3C8E">
            <w:pPr>
              <w:numPr>
                <w:ilvl w:val="1"/>
                <w:numId w:val="46"/>
              </w:numPr>
            </w:pPr>
            <w:r>
              <w:t xml:space="preserve">Yoga w/ biofeedback, </w:t>
            </w:r>
            <w:r w:rsidRPr="00DF3C8E">
              <w:t>etc.</w:t>
            </w:r>
            <w:r>
              <w:t xml:space="preserve"> </w:t>
            </w:r>
          </w:p>
          <w:p w14:paraId="52E06161" w14:textId="663EE7B0" w:rsidR="002152D3" w:rsidRDefault="00DF3C8E" w:rsidP="00DF3C8E">
            <w:pPr>
              <w:numPr>
                <w:ilvl w:val="1"/>
                <w:numId w:val="46"/>
              </w:numPr>
            </w:pPr>
            <w:r w:rsidRPr="00DF3C8E">
              <w:t>Mechanisms for release are not well understood.</w:t>
            </w:r>
          </w:p>
        </w:tc>
      </w:tr>
      <w:tr w:rsidR="002152D3" w14:paraId="1DA87720" w14:textId="77777777" w:rsidTr="002152D3">
        <w:tc>
          <w:tcPr>
            <w:tcW w:w="2358" w:type="dxa"/>
            <w:shd w:val="clear" w:color="auto" w:fill="A6A6A6" w:themeFill="background1" w:themeFillShade="A6"/>
          </w:tcPr>
          <w:p w14:paraId="1D38F40B" w14:textId="15D0A196" w:rsidR="002152D3" w:rsidRDefault="002152D3" w:rsidP="002152D3">
            <w:r w:rsidRPr="00EA2E13">
              <w:rPr>
                <w:b/>
                <w:bCs/>
              </w:rPr>
              <w:t xml:space="preserve">SOME CONDITIONS ASSOCIATED WITH </w:t>
            </w:r>
            <w:r w:rsidRPr="002152D3">
              <w:rPr>
                <w:b/>
                <w:bCs/>
              </w:rPr>
              <w:sym w:font="Symbol" w:char="F0AF"/>
            </w:r>
            <w:r>
              <w:rPr>
                <w:b/>
                <w:bCs/>
              </w:rPr>
              <w:t xml:space="preserve"> </w:t>
            </w:r>
            <w:r w:rsidRPr="00EA2E13">
              <w:rPr>
                <w:b/>
                <w:bCs/>
              </w:rPr>
              <w:t>ENDORPHINS</w:t>
            </w:r>
          </w:p>
        </w:tc>
        <w:tc>
          <w:tcPr>
            <w:tcW w:w="8658" w:type="dxa"/>
          </w:tcPr>
          <w:p w14:paraId="2D932626" w14:textId="67CCA403" w:rsidR="002152D3" w:rsidRDefault="002152D3" w:rsidP="002152D3">
            <w:pPr>
              <w:numPr>
                <w:ilvl w:val="0"/>
                <w:numId w:val="46"/>
              </w:numPr>
            </w:pPr>
            <w:r w:rsidRPr="006174AA">
              <w:t xml:space="preserve">Depression </w:t>
            </w:r>
          </w:p>
          <w:p w14:paraId="0490B9D2" w14:textId="67EE0690" w:rsidR="00DF3C8E" w:rsidRPr="006174AA" w:rsidRDefault="00561D15" w:rsidP="00DF3C8E">
            <w:pPr>
              <w:numPr>
                <w:ilvl w:val="1"/>
                <w:numId w:val="46"/>
              </w:numPr>
            </w:pPr>
            <w:r>
              <w:sym w:font="Symbol" w:char="F0AF"/>
            </w:r>
            <w:r>
              <w:t xml:space="preserve"> </w:t>
            </w:r>
            <w:proofErr w:type="gramStart"/>
            <w:r>
              <w:t>in</w:t>
            </w:r>
            <w:proofErr w:type="gramEnd"/>
            <w:r>
              <w:t xml:space="preserve"> endorphins</w:t>
            </w:r>
            <w:r>
              <w:sym w:font="Wingdings" w:char="F0E0"/>
            </w:r>
            <w:r>
              <w:t xml:space="preserve"> </w:t>
            </w:r>
            <w:r w:rsidR="00DF3C8E" w:rsidRPr="00DF3C8E">
              <w:t>Unoccupied opio</w:t>
            </w:r>
            <w:r w:rsidR="00DF3C8E">
              <w:t>i</w:t>
            </w:r>
            <w:r w:rsidR="00DF3C8E" w:rsidRPr="00DF3C8E">
              <w:t>d receptors does not feel good.</w:t>
            </w:r>
          </w:p>
          <w:p w14:paraId="012B5A2C" w14:textId="30BCFF0D" w:rsidR="002152D3" w:rsidRDefault="002152D3" w:rsidP="002152D3">
            <w:pPr>
              <w:numPr>
                <w:ilvl w:val="0"/>
                <w:numId w:val="46"/>
              </w:numPr>
            </w:pPr>
            <w:r w:rsidRPr="006174AA">
              <w:t xml:space="preserve">Rheumatoid arthritis </w:t>
            </w:r>
          </w:p>
          <w:p w14:paraId="30CBB5F9" w14:textId="77777777" w:rsidR="00561D15" w:rsidRDefault="00DF3C8E" w:rsidP="00DF3C8E">
            <w:pPr>
              <w:numPr>
                <w:ilvl w:val="1"/>
                <w:numId w:val="46"/>
              </w:numPr>
            </w:pPr>
            <w:r>
              <w:t>Unusual consideration. They do have a lot of pain but they don't actually increase the release of endorphins.</w:t>
            </w:r>
            <w:r w:rsidR="00561D15" w:rsidRPr="00DF3C8E">
              <w:t xml:space="preserve"> </w:t>
            </w:r>
          </w:p>
          <w:p w14:paraId="75C64C8A" w14:textId="1210F005" w:rsidR="00DF3C8E" w:rsidRPr="006174AA" w:rsidRDefault="00561D15" w:rsidP="00DF3C8E">
            <w:pPr>
              <w:numPr>
                <w:ilvl w:val="1"/>
                <w:numId w:val="46"/>
              </w:numPr>
            </w:pPr>
            <w:r w:rsidRPr="00DF3C8E">
              <w:t>Abnormal feedback on the adrenal pituitary feedback is suggested for depression and RA.</w:t>
            </w:r>
          </w:p>
          <w:p w14:paraId="32651524" w14:textId="5D916824" w:rsidR="002152D3" w:rsidRDefault="002152D3" w:rsidP="002152D3">
            <w:pPr>
              <w:numPr>
                <w:ilvl w:val="0"/>
                <w:numId w:val="46"/>
              </w:numPr>
            </w:pPr>
            <w:r w:rsidRPr="006174AA">
              <w:t xml:space="preserve">Some types of infertility </w:t>
            </w:r>
          </w:p>
          <w:p w14:paraId="342BE5C0" w14:textId="617D2215" w:rsidR="00561D15" w:rsidRDefault="00561D15" w:rsidP="00561D15">
            <w:pPr>
              <w:numPr>
                <w:ilvl w:val="1"/>
                <w:numId w:val="46"/>
              </w:numPr>
            </w:pPr>
            <w:r>
              <w:sym w:font="Symbol" w:char="F0AF"/>
            </w:r>
            <w:r>
              <w:t xml:space="preserve"> </w:t>
            </w:r>
            <w:proofErr w:type="gramStart"/>
            <w:r>
              <w:t>endorphin</w:t>
            </w:r>
            <w:proofErr w:type="gramEnd"/>
            <w:r>
              <w:sym w:font="Wingdings" w:char="F0E0"/>
            </w:r>
            <w:r>
              <w:t xml:space="preserve"> </w:t>
            </w:r>
            <w:r>
              <w:sym w:font="Symbol" w:char="F0AD"/>
            </w:r>
            <w:r>
              <w:t xml:space="preserve"> GABA</w:t>
            </w:r>
            <w:r>
              <w:sym w:font="Wingdings" w:char="F0E0"/>
            </w:r>
            <w:r>
              <w:t xml:space="preserve"> </w:t>
            </w:r>
            <w:r>
              <w:sym w:font="Symbol" w:char="F0AF"/>
            </w:r>
            <w:r>
              <w:t xml:space="preserve"> GnRH</w:t>
            </w:r>
            <w:r>
              <w:sym w:font="Wingdings" w:char="F0E0"/>
            </w:r>
            <w:r>
              <w:t xml:space="preserve"> no ovulation</w:t>
            </w:r>
          </w:p>
          <w:p w14:paraId="34BCBA5E" w14:textId="77777777" w:rsidR="002152D3" w:rsidRDefault="002152D3" w:rsidP="002152D3">
            <w:pPr>
              <w:numPr>
                <w:ilvl w:val="0"/>
                <w:numId w:val="46"/>
              </w:numPr>
            </w:pPr>
            <w:r w:rsidRPr="006174AA">
              <w:t>Some types of cancer</w:t>
            </w:r>
          </w:p>
          <w:p w14:paraId="2CF71334" w14:textId="74C7F1AB" w:rsidR="00DF3C8E" w:rsidRDefault="00DF3C8E" w:rsidP="00DF3C8E">
            <w:pPr>
              <w:numPr>
                <w:ilvl w:val="1"/>
                <w:numId w:val="46"/>
              </w:numPr>
            </w:pPr>
            <w:r w:rsidRPr="00DF3C8E">
              <w:t>Relationship between cytokines and endorphin production.</w:t>
            </w:r>
          </w:p>
        </w:tc>
      </w:tr>
    </w:tbl>
    <w:p w14:paraId="760BC2D8" w14:textId="42C6B443" w:rsidR="002152D3" w:rsidRDefault="00DF3C8E" w:rsidP="00DF3C8E">
      <w:pPr>
        <w:pStyle w:val="ListParagraph"/>
        <w:numPr>
          <w:ilvl w:val="0"/>
          <w:numId w:val="46"/>
        </w:numPr>
      </w:pPr>
      <w:r>
        <w:sym w:font="Symbol" w:char="F062"/>
      </w:r>
      <w:r>
        <w:t>-</w:t>
      </w:r>
      <w:proofErr w:type="gramStart"/>
      <w:r>
        <w:t>endorphin</w:t>
      </w:r>
      <w:proofErr w:type="gramEnd"/>
      <w:r>
        <w:t xml:space="preserve"> was discovered</w:t>
      </w:r>
      <w:r w:rsidRPr="00DF3C8E">
        <w:t xml:space="preserve"> by studying high conservations of water in camels</w:t>
      </w:r>
    </w:p>
    <w:p w14:paraId="164B3411" w14:textId="77777777" w:rsidR="00DF3C8E" w:rsidRDefault="00DF3C8E" w:rsidP="002152D3">
      <w:pPr>
        <w:jc w:val="center"/>
        <w:rPr>
          <w:b/>
          <w:bCs/>
          <w:u w:val="single"/>
        </w:rPr>
      </w:pPr>
    </w:p>
    <w:p w14:paraId="5F45648A" w14:textId="77777777" w:rsidR="00561D15" w:rsidRDefault="00561D15" w:rsidP="002152D3">
      <w:pPr>
        <w:jc w:val="center"/>
        <w:rPr>
          <w:b/>
          <w:bCs/>
          <w:u w:val="single"/>
        </w:rPr>
      </w:pPr>
    </w:p>
    <w:p w14:paraId="36861107" w14:textId="77777777" w:rsidR="006174AA" w:rsidRPr="002152D3" w:rsidRDefault="006174AA" w:rsidP="002152D3">
      <w:pPr>
        <w:jc w:val="center"/>
        <w:rPr>
          <w:u w:val="single"/>
        </w:rPr>
      </w:pPr>
      <w:r w:rsidRPr="002152D3">
        <w:rPr>
          <w:b/>
          <w:bCs/>
          <w:u w:val="single"/>
        </w:rPr>
        <w:t>ENDORPHINS INVOLVED IN MOTIVATION/REWARD:</w:t>
      </w:r>
    </w:p>
    <w:p w14:paraId="37C0F0DC" w14:textId="77777777" w:rsidR="00561D15" w:rsidRDefault="00561D15" w:rsidP="002152D3">
      <w:pPr>
        <w:numPr>
          <w:ilvl w:val="0"/>
          <w:numId w:val="46"/>
        </w:numPr>
      </w:pPr>
      <w:r>
        <w:t>The 2 major agents:</w:t>
      </w:r>
    </w:p>
    <w:p w14:paraId="473F0C79" w14:textId="2EA9D0E6" w:rsidR="00561D15" w:rsidRDefault="006174AA" w:rsidP="00561D15">
      <w:pPr>
        <w:numPr>
          <w:ilvl w:val="1"/>
          <w:numId w:val="46"/>
        </w:numPr>
      </w:pPr>
      <w:r w:rsidRPr="006174AA">
        <w:t xml:space="preserve"> </w:t>
      </w:r>
      <w:r w:rsidR="002152D3">
        <w:sym w:font="Symbol" w:char="F062"/>
      </w:r>
      <w:r w:rsidRPr="006174AA">
        <w:t>-</w:t>
      </w:r>
      <w:proofErr w:type="gramStart"/>
      <w:r w:rsidRPr="006174AA">
        <w:t>endorphin</w:t>
      </w:r>
      <w:proofErr w:type="gramEnd"/>
      <w:r w:rsidR="00561D15">
        <w:t xml:space="preserve">—hyperpolarizes GABA neurons (GABA is an important inhibitory NT) </w:t>
      </w:r>
    </w:p>
    <w:p w14:paraId="5047F76F" w14:textId="0A50AFEB" w:rsidR="006174AA" w:rsidRPr="006174AA" w:rsidRDefault="00561D15" w:rsidP="00561D15">
      <w:pPr>
        <w:numPr>
          <w:ilvl w:val="1"/>
          <w:numId w:val="46"/>
        </w:numPr>
      </w:pPr>
      <w:r>
        <w:t>D</w:t>
      </w:r>
      <w:r w:rsidR="006174AA" w:rsidRPr="006174AA">
        <w:t xml:space="preserve">opamine </w:t>
      </w:r>
    </w:p>
    <w:p w14:paraId="1A7544C7" w14:textId="442E02BD" w:rsidR="00D666A9" w:rsidRDefault="006174AA" w:rsidP="00D666A9">
      <w:pPr>
        <w:numPr>
          <w:ilvl w:val="0"/>
          <w:numId w:val="46"/>
        </w:numPr>
      </w:pPr>
      <w:r w:rsidRPr="006174AA">
        <w:t xml:space="preserve">CURRENT THEORY: There are </w:t>
      </w:r>
      <w:r w:rsidRPr="00D666A9">
        <w:rPr>
          <w:b/>
        </w:rPr>
        <w:t>dopaminergic projections</w:t>
      </w:r>
      <w:r w:rsidRPr="006174AA">
        <w:t xml:space="preserve"> from brain ventral tegmental area (VTA) to  nucleus accumbens (a pleasure center</w:t>
      </w:r>
      <w:r w:rsidR="00561D15">
        <w:t xml:space="preserve"> in the limbic system</w:t>
      </w:r>
      <w:r w:rsidRPr="006174AA">
        <w:t xml:space="preserve">). </w:t>
      </w:r>
      <w:r w:rsidR="002152D3" w:rsidRPr="00D666A9">
        <w:rPr>
          <w:b/>
        </w:rPr>
        <w:sym w:font="Symbol" w:char="F062"/>
      </w:r>
      <w:r w:rsidRPr="00D666A9">
        <w:rPr>
          <w:b/>
        </w:rPr>
        <w:t>-</w:t>
      </w:r>
      <w:proofErr w:type="gramStart"/>
      <w:r w:rsidRPr="00D666A9">
        <w:rPr>
          <w:b/>
        </w:rPr>
        <w:t>endorphin</w:t>
      </w:r>
      <w:proofErr w:type="gramEnd"/>
      <w:r w:rsidRPr="00D666A9">
        <w:rPr>
          <w:b/>
        </w:rPr>
        <w:t xml:space="preserve"> facilitates</w:t>
      </w:r>
      <w:r w:rsidRPr="006174AA">
        <w:t xml:space="preserve"> dopamine release from VTA by hyperpolarizing GABA neurons, thereby removing</w:t>
      </w:r>
      <w:r w:rsidR="00561D15">
        <w:t xml:space="preserve"> inhibition of dopamine neurons (</w:t>
      </w:r>
      <w:r w:rsidR="00561D15">
        <w:sym w:font="Symbol" w:char="F0AD"/>
      </w:r>
      <w:r w:rsidR="00561D15">
        <w:t xml:space="preserve"> DA In the nucleus accumbens)</w:t>
      </w:r>
      <w:r w:rsidR="00561D15">
        <w:sym w:font="Wingdings" w:char="F0E0"/>
      </w:r>
      <w:r w:rsidR="00561D15">
        <w:t xml:space="preserve"> sense of pleasure/reward</w:t>
      </w:r>
      <w:r w:rsidRPr="006174AA">
        <w:t xml:space="preserve">  </w:t>
      </w:r>
    </w:p>
    <w:p w14:paraId="25053A41" w14:textId="7CDAF924" w:rsidR="00561D15" w:rsidRDefault="00561D15" w:rsidP="00D666A9">
      <w:pPr>
        <w:numPr>
          <w:ilvl w:val="0"/>
          <w:numId w:val="46"/>
        </w:numPr>
      </w:pPr>
      <w:r>
        <w:t xml:space="preserve">Role in infertility </w:t>
      </w:r>
    </w:p>
    <w:p w14:paraId="6C94E018" w14:textId="77777777" w:rsidR="00561D15" w:rsidRDefault="00561D15" w:rsidP="00561D15">
      <w:pPr>
        <w:numPr>
          <w:ilvl w:val="1"/>
          <w:numId w:val="46"/>
        </w:numPr>
      </w:pPr>
      <w:r>
        <w:sym w:font="Symbol" w:char="F0AF"/>
      </w:r>
      <w:r>
        <w:t xml:space="preserve"> </w:t>
      </w:r>
      <w:proofErr w:type="gramStart"/>
      <w:r>
        <w:t>endorphin</w:t>
      </w:r>
      <w:proofErr w:type="gramEnd"/>
      <w:r>
        <w:sym w:font="Wingdings" w:char="F0E0"/>
      </w:r>
      <w:r>
        <w:t xml:space="preserve"> </w:t>
      </w:r>
      <w:r>
        <w:sym w:font="Symbol" w:char="F0AD"/>
      </w:r>
      <w:r>
        <w:t xml:space="preserve"> GABA</w:t>
      </w:r>
      <w:r>
        <w:sym w:font="Wingdings" w:char="F0E0"/>
      </w:r>
      <w:r>
        <w:t xml:space="preserve"> </w:t>
      </w:r>
      <w:r>
        <w:sym w:font="Symbol" w:char="F0AF"/>
      </w:r>
      <w:r>
        <w:t xml:space="preserve"> GnRH</w:t>
      </w:r>
      <w:r>
        <w:sym w:font="Wingdings" w:char="F0E0"/>
      </w:r>
      <w:r>
        <w:t xml:space="preserve"> no ovulation</w:t>
      </w:r>
    </w:p>
    <w:p w14:paraId="43BFDFF8" w14:textId="330013D2" w:rsidR="00561D15" w:rsidRDefault="00561D15" w:rsidP="00D666A9">
      <w:pPr>
        <w:numPr>
          <w:ilvl w:val="0"/>
          <w:numId w:val="46"/>
        </w:numPr>
      </w:pPr>
      <w:r>
        <w:t>Role in reward system</w:t>
      </w:r>
    </w:p>
    <w:p w14:paraId="2665F88C" w14:textId="77FBEB80" w:rsidR="00561D15" w:rsidRDefault="00561D15" w:rsidP="00561D15">
      <w:pPr>
        <w:numPr>
          <w:ilvl w:val="1"/>
          <w:numId w:val="46"/>
        </w:numPr>
      </w:pPr>
      <w:r>
        <w:sym w:font="Symbol" w:char="F0AD"/>
      </w:r>
      <w:r>
        <w:t xml:space="preserve"> </w:t>
      </w:r>
      <w:proofErr w:type="gramStart"/>
      <w:r>
        <w:t>endorphin</w:t>
      </w:r>
      <w:proofErr w:type="gramEnd"/>
      <w:r>
        <w:sym w:font="Wingdings" w:char="F0E0"/>
      </w:r>
      <w:r>
        <w:t xml:space="preserve"> </w:t>
      </w:r>
      <w:r>
        <w:sym w:font="Symbol" w:char="F0AF"/>
      </w:r>
      <w:r>
        <w:t xml:space="preserve"> GABA</w:t>
      </w:r>
      <w:r>
        <w:sym w:font="Wingdings" w:char="F0E0"/>
      </w:r>
      <w:r>
        <w:t xml:space="preserve"> </w:t>
      </w:r>
      <w:r>
        <w:sym w:font="Symbol" w:char="F0AD"/>
      </w:r>
      <w:r>
        <w:t xml:space="preserve"> DA from VTA</w:t>
      </w:r>
      <w:r>
        <w:sym w:font="Wingdings" w:char="F0E0"/>
      </w:r>
      <w:r>
        <w:t xml:space="preserve"> </w:t>
      </w:r>
      <w:r>
        <w:sym w:font="Symbol" w:char="F0AD"/>
      </w:r>
      <w:r>
        <w:t xml:space="preserve"> nucleus accumbens activity </w:t>
      </w:r>
    </w:p>
    <w:p w14:paraId="607B56E6" w14:textId="77777777" w:rsidR="00D666A9" w:rsidRDefault="00D666A9" w:rsidP="00D666A9"/>
    <w:p w14:paraId="168690ED" w14:textId="77777777" w:rsidR="00561D15" w:rsidRDefault="00561D15" w:rsidP="00D666A9"/>
    <w:p w14:paraId="43729EA7" w14:textId="77777777" w:rsidR="00561D15" w:rsidRDefault="00561D15" w:rsidP="00D666A9"/>
    <w:p w14:paraId="0F8AE1E9" w14:textId="45833895" w:rsidR="006174AA" w:rsidRPr="00D16785" w:rsidRDefault="006174AA" w:rsidP="00D16785">
      <w:pPr>
        <w:jc w:val="center"/>
        <w:rPr>
          <w:u w:val="single"/>
        </w:rPr>
      </w:pPr>
      <w:r w:rsidRPr="00D666A9">
        <w:rPr>
          <w:b/>
          <w:bCs/>
          <w:u w:val="single"/>
        </w:rPr>
        <w:t>POSTERIOR PITUITARY (NEUROHYPOPHYSIAL) HORMONES</w:t>
      </w:r>
    </w:p>
    <w:p w14:paraId="5E0972DF" w14:textId="01B0C110" w:rsidR="006174AA" w:rsidRPr="006174AA" w:rsidRDefault="00D666A9" w:rsidP="00D666A9">
      <w:pPr>
        <w:pStyle w:val="ListParagraph"/>
        <w:numPr>
          <w:ilvl w:val="0"/>
          <w:numId w:val="46"/>
        </w:numPr>
      </w:pPr>
      <w:r w:rsidRPr="006174AA">
        <w:t>PRODUCTION, TRANSPORT, STORAGE</w:t>
      </w:r>
    </w:p>
    <w:p w14:paraId="2B88BCF0" w14:textId="77777777" w:rsidR="006174AA" w:rsidRDefault="006174AA" w:rsidP="00561D15">
      <w:pPr>
        <w:pStyle w:val="ListParagraph"/>
        <w:ind w:left="990"/>
      </w:pPr>
      <w:r w:rsidRPr="006174AA">
        <w:rPr>
          <w:noProof/>
          <w:lang w:eastAsia="en-US"/>
        </w:rPr>
        <w:drawing>
          <wp:inline distT="0" distB="0" distL="0" distR="0" wp14:anchorId="7D09B9C4" wp14:editId="1C66FF2F">
            <wp:extent cx="3771900" cy="1603058"/>
            <wp:effectExtent l="0" t="0" r="0" b="0"/>
            <wp:docPr id="161" name="Picture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16030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3D3C3F" w14:textId="3F30430D" w:rsidR="00561D15" w:rsidRDefault="00561D15" w:rsidP="00561D15">
      <w:pPr>
        <w:pStyle w:val="ListParagraph"/>
        <w:numPr>
          <w:ilvl w:val="2"/>
          <w:numId w:val="46"/>
        </w:numPr>
      </w:pPr>
      <w:r>
        <w:t xml:space="preserve">The granules in the neurosecretory cell body contain oxytocin and ADH bound to carrier protein (Neurophysin) </w:t>
      </w:r>
    </w:p>
    <w:p w14:paraId="10FFC4DE" w14:textId="4CE1DD4A" w:rsidR="00561D15" w:rsidRDefault="00561D15" w:rsidP="00561D15">
      <w:pPr>
        <w:pStyle w:val="ListParagraph"/>
        <w:numPr>
          <w:ilvl w:val="2"/>
          <w:numId w:val="46"/>
        </w:numPr>
      </w:pPr>
      <w:r>
        <w:t xml:space="preserve">These migrate down the axon and are stored in the posterior pituitary and are released from there. </w:t>
      </w:r>
    </w:p>
    <w:p w14:paraId="6D034162" w14:textId="77777777" w:rsidR="00D16785" w:rsidRPr="006174AA" w:rsidRDefault="00D16785" w:rsidP="00D16785">
      <w:pPr>
        <w:pStyle w:val="ListParagraph"/>
        <w:numPr>
          <w:ilvl w:val="0"/>
          <w:numId w:val="46"/>
        </w:numPr>
      </w:pPr>
      <w:r w:rsidRPr="006174AA">
        <w:t>SUMMARY</w:t>
      </w:r>
    </w:p>
    <w:p w14:paraId="30F03AF9" w14:textId="77777777" w:rsidR="00D16785" w:rsidRPr="006174AA" w:rsidRDefault="00D16785" w:rsidP="00D16785">
      <w:pPr>
        <w:numPr>
          <w:ilvl w:val="1"/>
          <w:numId w:val="46"/>
        </w:numPr>
      </w:pPr>
      <w:r w:rsidRPr="006174AA">
        <w:t xml:space="preserve">Oxytocin and vasopressin (antidiuretic hormone, ADH) are nonapeptides (approx. 1,100 M.W.). </w:t>
      </w:r>
    </w:p>
    <w:p w14:paraId="0B132B5E" w14:textId="77777777" w:rsidR="00D16785" w:rsidRPr="006174AA" w:rsidRDefault="00D16785" w:rsidP="00D16785">
      <w:pPr>
        <w:numPr>
          <w:ilvl w:val="2"/>
          <w:numId w:val="46"/>
        </w:numPr>
      </w:pPr>
      <w:r w:rsidRPr="006174AA">
        <w:t xml:space="preserve">Differ in structure only at positions 3 and 8. </w:t>
      </w:r>
    </w:p>
    <w:p w14:paraId="79735E81" w14:textId="77777777" w:rsidR="00D16785" w:rsidRDefault="00D16785" w:rsidP="00D16785">
      <w:pPr>
        <w:numPr>
          <w:ilvl w:val="1"/>
          <w:numId w:val="46"/>
        </w:numPr>
      </w:pPr>
      <w:r w:rsidRPr="006174AA">
        <w:t xml:space="preserve">Synthesized in the neurosecretory-cells of the paraventricular and supraoptic nuclear areas of the hypothalamus. </w:t>
      </w:r>
    </w:p>
    <w:p w14:paraId="59FD8541" w14:textId="77777777" w:rsidR="00D16785" w:rsidRDefault="00D16785" w:rsidP="00D16785">
      <w:pPr>
        <w:numPr>
          <w:ilvl w:val="2"/>
          <w:numId w:val="46"/>
        </w:numPr>
      </w:pPr>
      <w:r>
        <w:t>Paraventricular nucleus—oxytocin</w:t>
      </w:r>
    </w:p>
    <w:p w14:paraId="6DEDFB55" w14:textId="77777777" w:rsidR="00D16785" w:rsidRPr="006174AA" w:rsidRDefault="00D16785" w:rsidP="00D16785">
      <w:pPr>
        <w:numPr>
          <w:ilvl w:val="2"/>
          <w:numId w:val="46"/>
        </w:numPr>
      </w:pPr>
      <w:r>
        <w:t>Supraoptic nucleus—vasopressin (ADH)</w:t>
      </w:r>
    </w:p>
    <w:p w14:paraId="5DCFDB39" w14:textId="77777777" w:rsidR="00D16785" w:rsidRDefault="00D16785" w:rsidP="00D16785">
      <w:pPr>
        <w:numPr>
          <w:ilvl w:val="1"/>
          <w:numId w:val="46"/>
        </w:numPr>
      </w:pPr>
      <w:r>
        <w:t>They both have the same carrier protein</w:t>
      </w:r>
      <w:r>
        <w:sym w:font="Wingdings" w:char="F0E0"/>
      </w:r>
      <w:r>
        <w:t xml:space="preserve"> </w:t>
      </w:r>
      <w:r w:rsidRPr="006174AA">
        <w:t xml:space="preserve">Attach to </w:t>
      </w:r>
      <w:r w:rsidRPr="00D16785">
        <w:rPr>
          <w:b/>
        </w:rPr>
        <w:t>neurophysin</w:t>
      </w:r>
      <w:r w:rsidRPr="006174AA">
        <w:t xml:space="preserve"> carrier protein for transport down the axons to the posterior pituitary, whe</w:t>
      </w:r>
      <w:r>
        <w:t xml:space="preserve">re they are stored or released by exocytosis </w:t>
      </w:r>
    </w:p>
    <w:p w14:paraId="561E8C90" w14:textId="0A19F08D" w:rsidR="00D16785" w:rsidRPr="00D16785" w:rsidRDefault="00D16785" w:rsidP="00D16785">
      <w:pPr>
        <w:pStyle w:val="ListParagraph"/>
        <w:numPr>
          <w:ilvl w:val="2"/>
          <w:numId w:val="46"/>
        </w:numPr>
      </w:pPr>
      <w:r w:rsidRPr="006174AA">
        <w:t xml:space="preserve">The neurophysin-hormone complex is considered a </w:t>
      </w:r>
      <w:r w:rsidRPr="00D16785">
        <w:rPr>
          <w:b/>
        </w:rPr>
        <w:t>preprohormone</w:t>
      </w:r>
    </w:p>
    <w:p w14:paraId="7F03278E" w14:textId="32902B2A" w:rsidR="00D16785" w:rsidRPr="006174AA" w:rsidRDefault="00D16785" w:rsidP="00D16785">
      <w:pPr>
        <w:numPr>
          <w:ilvl w:val="2"/>
          <w:numId w:val="46"/>
        </w:numPr>
      </w:pPr>
      <w:r>
        <w:t>When release occurs the hormone granules break down and most of the neurophysin is cleaved so the hormones enter the blood as active hormones (oxytocin or ADH)</w:t>
      </w:r>
    </w:p>
    <w:p w14:paraId="1F988B7C" w14:textId="77777777" w:rsidR="006174AA" w:rsidRPr="006174AA" w:rsidRDefault="006174AA" w:rsidP="002152D3">
      <w:pPr>
        <w:numPr>
          <w:ilvl w:val="0"/>
          <w:numId w:val="46"/>
        </w:numPr>
      </w:pPr>
      <w:r w:rsidRPr="006174AA">
        <w:t xml:space="preserve">METABOLISM </w:t>
      </w:r>
    </w:p>
    <w:p w14:paraId="3A2BDBFB" w14:textId="612D59E7" w:rsidR="006174AA" w:rsidRPr="006174AA" w:rsidRDefault="006174AA" w:rsidP="00D666A9">
      <w:pPr>
        <w:numPr>
          <w:ilvl w:val="1"/>
          <w:numId w:val="46"/>
        </w:numPr>
      </w:pPr>
      <w:r w:rsidRPr="006174AA">
        <w:t>Hormone granules degraded when released into blood (some neuro</w:t>
      </w:r>
      <w:r w:rsidR="00D16785">
        <w:t xml:space="preserve">physin released, but no </w:t>
      </w:r>
      <w:r w:rsidR="00D16785" w:rsidRPr="00D16785">
        <w:t>no biological activity</w:t>
      </w:r>
      <w:r w:rsidR="00D16785">
        <w:t>)</w:t>
      </w:r>
    </w:p>
    <w:p w14:paraId="3FA2EE0C" w14:textId="77777777" w:rsidR="006174AA" w:rsidRDefault="006174AA" w:rsidP="00D666A9">
      <w:pPr>
        <w:numPr>
          <w:ilvl w:val="1"/>
          <w:numId w:val="46"/>
        </w:numPr>
      </w:pPr>
      <w:r w:rsidRPr="006174AA">
        <w:t xml:space="preserve">Hormone transported as mixture of free and bound (loosely, to albumin) </w:t>
      </w:r>
    </w:p>
    <w:p w14:paraId="513A249B" w14:textId="604C17E4" w:rsidR="00D16785" w:rsidRPr="006174AA" w:rsidRDefault="00D16785" w:rsidP="00D16785">
      <w:pPr>
        <w:numPr>
          <w:ilvl w:val="2"/>
          <w:numId w:val="46"/>
        </w:numPr>
      </w:pPr>
      <w:proofErr w:type="gramStart"/>
      <w:r w:rsidRPr="00D16785">
        <w:t>no</w:t>
      </w:r>
      <w:proofErr w:type="gramEnd"/>
      <w:r w:rsidRPr="00D16785">
        <w:t xml:space="preserve"> specific binding proteins for either</w:t>
      </w:r>
    </w:p>
    <w:p w14:paraId="68930F3C" w14:textId="18B59463" w:rsidR="006174AA" w:rsidRDefault="006174AA" w:rsidP="00D666A9">
      <w:pPr>
        <w:numPr>
          <w:ilvl w:val="1"/>
          <w:numId w:val="46"/>
        </w:numPr>
      </w:pPr>
      <w:r w:rsidRPr="006174AA">
        <w:t>T1⁄2</w:t>
      </w:r>
      <w:r w:rsidR="00D16785">
        <w:t xml:space="preserve"> </w:t>
      </w:r>
      <w:r w:rsidRPr="006174AA">
        <w:t>is</w:t>
      </w:r>
      <w:r w:rsidR="00D16785">
        <w:t xml:space="preserve"> &lt;3min</w:t>
      </w:r>
    </w:p>
    <w:p w14:paraId="1EB173D6" w14:textId="6EA812EC" w:rsidR="00D16785" w:rsidRPr="006174AA" w:rsidRDefault="00D16785" w:rsidP="00D16785">
      <w:pPr>
        <w:numPr>
          <w:ilvl w:val="2"/>
          <w:numId w:val="46"/>
        </w:numPr>
      </w:pPr>
      <w:proofErr w:type="gramStart"/>
      <w:r w:rsidRPr="00D16785">
        <w:t>short</w:t>
      </w:r>
      <w:proofErr w:type="gramEnd"/>
      <w:r w:rsidRPr="00D16785">
        <w:t xml:space="preserve"> half life.. </w:t>
      </w:r>
      <w:proofErr w:type="gramStart"/>
      <w:r w:rsidRPr="00D16785">
        <w:t>not</w:t>
      </w:r>
      <w:proofErr w:type="gramEnd"/>
      <w:r w:rsidRPr="00D16785">
        <w:t xml:space="preserve"> bound to anything or protected from anything</w:t>
      </w:r>
    </w:p>
    <w:p w14:paraId="66C7AC02" w14:textId="77777777" w:rsidR="00D16785" w:rsidRDefault="006174AA" w:rsidP="00D666A9">
      <w:pPr>
        <w:numPr>
          <w:ilvl w:val="1"/>
          <w:numId w:val="46"/>
        </w:numPr>
      </w:pPr>
      <w:r w:rsidRPr="006174AA">
        <w:t>Liver a</w:t>
      </w:r>
      <w:r w:rsidR="00D16785">
        <w:t>nd kidney are sites of removal</w:t>
      </w:r>
    </w:p>
    <w:p w14:paraId="6CBC5892" w14:textId="151EC602" w:rsidR="006174AA" w:rsidRDefault="006174AA" w:rsidP="00D666A9">
      <w:pPr>
        <w:numPr>
          <w:ilvl w:val="1"/>
          <w:numId w:val="46"/>
        </w:numPr>
      </w:pPr>
      <w:r w:rsidRPr="006174AA">
        <w:t xml:space="preserve">ADH also inactivated in blood </w:t>
      </w:r>
    </w:p>
    <w:p w14:paraId="7E9A8FFC" w14:textId="77777777" w:rsidR="00D16785" w:rsidRDefault="00D16785" w:rsidP="00D16785">
      <w:pPr>
        <w:numPr>
          <w:ilvl w:val="2"/>
          <w:numId w:val="46"/>
        </w:numPr>
      </w:pPr>
      <w:proofErr w:type="gramStart"/>
      <w:r>
        <w:t>oxytocin</w:t>
      </w:r>
      <w:proofErr w:type="gramEnd"/>
      <w:r>
        <w:t xml:space="preserve"> not degraded in the peripheral circulation but ADH does </w:t>
      </w:r>
    </w:p>
    <w:p w14:paraId="0D7203B7" w14:textId="20BEE796" w:rsidR="00D16785" w:rsidRPr="006174AA" w:rsidRDefault="00D16785" w:rsidP="00D16785">
      <w:pPr>
        <w:numPr>
          <w:ilvl w:val="2"/>
          <w:numId w:val="46"/>
        </w:numPr>
      </w:pPr>
      <w:r>
        <w:t>ADH inactivation in the blood is not a major source of inactivation—most ADH gets where it needs to go</w:t>
      </w:r>
    </w:p>
    <w:p w14:paraId="109EC8D6" w14:textId="77777777" w:rsidR="006174AA" w:rsidRPr="006174AA" w:rsidRDefault="006174AA" w:rsidP="002152D3">
      <w:pPr>
        <w:numPr>
          <w:ilvl w:val="0"/>
          <w:numId w:val="46"/>
        </w:numPr>
      </w:pPr>
      <w:r w:rsidRPr="006174AA">
        <w:t xml:space="preserve">PRIMARY PHYSIOLOGICAL ACTIONS </w:t>
      </w:r>
    </w:p>
    <w:p w14:paraId="66D14D67" w14:textId="34863AD8" w:rsidR="006174AA" w:rsidRPr="00D16785" w:rsidRDefault="00D16785" w:rsidP="00D666A9">
      <w:pPr>
        <w:numPr>
          <w:ilvl w:val="1"/>
          <w:numId w:val="46"/>
        </w:numPr>
        <w:rPr>
          <w:b/>
        </w:rPr>
      </w:pPr>
      <w:r>
        <w:rPr>
          <w:b/>
        </w:rPr>
        <w:t>Vasopressin (ADH)</w:t>
      </w:r>
    </w:p>
    <w:p w14:paraId="06935E82" w14:textId="042EF647" w:rsidR="006174AA" w:rsidRPr="006174AA" w:rsidRDefault="006174AA" w:rsidP="00D666A9">
      <w:pPr>
        <w:numPr>
          <w:ilvl w:val="2"/>
          <w:numId w:val="46"/>
        </w:numPr>
      </w:pPr>
      <w:r w:rsidRPr="006174AA">
        <w:t xml:space="preserve">Increased renal water absorption (primarily via </w:t>
      </w:r>
      <w:r w:rsidRPr="00D16785">
        <w:rPr>
          <w:b/>
        </w:rPr>
        <w:t>medullary collecting ducts</w:t>
      </w:r>
      <w:r w:rsidRPr="006174AA">
        <w:t xml:space="preserve">) </w:t>
      </w:r>
    </w:p>
    <w:p w14:paraId="5E9D5EE4" w14:textId="18AAA3BD" w:rsidR="006174AA" w:rsidRPr="006174AA" w:rsidRDefault="006174AA" w:rsidP="00D666A9">
      <w:pPr>
        <w:numPr>
          <w:ilvl w:val="2"/>
          <w:numId w:val="46"/>
        </w:numPr>
      </w:pPr>
      <w:r w:rsidRPr="006174AA">
        <w:t xml:space="preserve">Proximal tubule is major water reabsorption site, but not vasopressin-controlled </w:t>
      </w:r>
    </w:p>
    <w:p w14:paraId="6B503F8A" w14:textId="7289DD38" w:rsidR="00D16785" w:rsidRDefault="00D16785" w:rsidP="00D666A9">
      <w:pPr>
        <w:numPr>
          <w:ilvl w:val="2"/>
          <w:numId w:val="46"/>
        </w:numPr>
      </w:pPr>
      <w:r>
        <w:t>Behavioral effects of ADH</w:t>
      </w:r>
    </w:p>
    <w:p w14:paraId="564E3D79" w14:textId="00A26F06" w:rsidR="006174AA" w:rsidRDefault="006174AA" w:rsidP="00D16785">
      <w:pPr>
        <w:numPr>
          <w:ilvl w:val="3"/>
          <w:numId w:val="46"/>
        </w:numPr>
      </w:pPr>
      <w:r w:rsidRPr="006174AA">
        <w:t xml:space="preserve">Stimulates mate tending (male) and maternal behavior (female) in some mammals </w:t>
      </w:r>
    </w:p>
    <w:p w14:paraId="2C1C9FE6" w14:textId="276E3E10" w:rsidR="00D16785" w:rsidRDefault="00D16785" w:rsidP="00D16785">
      <w:pPr>
        <w:numPr>
          <w:ilvl w:val="4"/>
          <w:numId w:val="46"/>
        </w:numPr>
      </w:pPr>
      <w:r>
        <w:t xml:space="preserve">Some species in which mate tending is carried out by the male not by the female </w:t>
      </w:r>
    </w:p>
    <w:p w14:paraId="2EDC365A" w14:textId="41D61A6C" w:rsidR="00D16785" w:rsidRPr="006174AA" w:rsidRDefault="00D16785" w:rsidP="00D16785">
      <w:pPr>
        <w:numPr>
          <w:ilvl w:val="3"/>
          <w:numId w:val="46"/>
        </w:numPr>
      </w:pPr>
      <w:r>
        <w:t xml:space="preserve">Stimulates sexual motivation in males &amp; females—slightly different than libido. Basically translates to thinking about sex. </w:t>
      </w:r>
    </w:p>
    <w:p w14:paraId="12993356" w14:textId="77777777" w:rsidR="006174AA" w:rsidRPr="00D16785" w:rsidRDefault="006174AA" w:rsidP="00D666A9">
      <w:pPr>
        <w:numPr>
          <w:ilvl w:val="1"/>
          <w:numId w:val="46"/>
        </w:numPr>
        <w:rPr>
          <w:b/>
        </w:rPr>
      </w:pPr>
      <w:r w:rsidRPr="00D16785">
        <w:rPr>
          <w:b/>
        </w:rPr>
        <w:t xml:space="preserve">Oxytocin </w:t>
      </w:r>
    </w:p>
    <w:p w14:paraId="1A531EB2" w14:textId="36FEC368" w:rsidR="006174AA" w:rsidRDefault="006174AA" w:rsidP="00D666A9">
      <w:pPr>
        <w:numPr>
          <w:ilvl w:val="2"/>
          <w:numId w:val="46"/>
        </w:numPr>
      </w:pPr>
      <w:r w:rsidRPr="006174AA">
        <w:t>Contraction of myoepithelial cells in mammary gland (</w:t>
      </w:r>
      <w:r w:rsidR="00D16785">
        <w:t xml:space="preserve">lactation and </w:t>
      </w:r>
      <w:r w:rsidRPr="006174AA">
        <w:t>milk ejection</w:t>
      </w:r>
      <w:r w:rsidR="00D16785">
        <w:t xml:space="preserve"> from the breast</w:t>
      </w:r>
      <w:r w:rsidRPr="006174AA">
        <w:t xml:space="preserve">) </w:t>
      </w:r>
    </w:p>
    <w:p w14:paraId="01CD4BD7" w14:textId="4B4FB17F" w:rsidR="006174AA" w:rsidRDefault="006174AA" w:rsidP="00D666A9">
      <w:pPr>
        <w:numPr>
          <w:ilvl w:val="2"/>
          <w:numId w:val="46"/>
        </w:numPr>
      </w:pPr>
      <w:r w:rsidRPr="006174AA">
        <w:t>Contr</w:t>
      </w:r>
      <w:r w:rsidR="00D16785">
        <w:t xml:space="preserve">action of uterine smooth muscle—important role in parturition (act of giving birth)  </w:t>
      </w:r>
    </w:p>
    <w:p w14:paraId="4DC07587" w14:textId="4EA499E2" w:rsidR="00D16785" w:rsidRDefault="00D16785" w:rsidP="00D666A9">
      <w:pPr>
        <w:numPr>
          <w:ilvl w:val="2"/>
          <w:numId w:val="46"/>
        </w:numPr>
      </w:pPr>
      <w:r>
        <w:t>Behavioral effects</w:t>
      </w:r>
    </w:p>
    <w:p w14:paraId="6B69A324" w14:textId="1DD19590" w:rsidR="00D16785" w:rsidRDefault="00D16785" w:rsidP="00D16785">
      <w:pPr>
        <w:numPr>
          <w:ilvl w:val="3"/>
          <w:numId w:val="46"/>
        </w:numPr>
      </w:pPr>
      <w:r>
        <w:sym w:font="Symbol" w:char="F0AD"/>
      </w:r>
      <w:r>
        <w:t xml:space="preserve"> </w:t>
      </w:r>
      <w:proofErr w:type="gramStart"/>
      <w:r w:rsidRPr="00D16785">
        <w:t>maternal</w:t>
      </w:r>
      <w:proofErr w:type="gramEnd"/>
      <w:r w:rsidRPr="00D16785">
        <w:t xml:space="preserve">/infant </w:t>
      </w:r>
      <w:r>
        <w:t>bonding</w:t>
      </w:r>
    </w:p>
    <w:p w14:paraId="5E9229B7" w14:textId="34A9C901" w:rsidR="00D16785" w:rsidRDefault="00D16785" w:rsidP="00D16785">
      <w:pPr>
        <w:numPr>
          <w:ilvl w:val="4"/>
          <w:numId w:val="46"/>
        </w:numPr>
      </w:pPr>
      <w:proofErr w:type="gramStart"/>
      <w:r w:rsidRPr="00D16785">
        <w:t>so</w:t>
      </w:r>
      <w:proofErr w:type="gramEnd"/>
      <w:r w:rsidRPr="00D16785">
        <w:t xml:space="preserve"> breast feeding is very good for mother/child</w:t>
      </w:r>
    </w:p>
    <w:p w14:paraId="2B8B7029" w14:textId="441481A3" w:rsidR="008D63FD" w:rsidRDefault="008D63FD" w:rsidP="008D63FD">
      <w:pPr>
        <w:numPr>
          <w:ilvl w:val="4"/>
          <w:numId w:val="46"/>
        </w:numPr>
      </w:pPr>
      <w:r>
        <w:t>Some evidence that it increases bonding between adults as well.</w:t>
      </w:r>
    </w:p>
    <w:p w14:paraId="6344BA6A" w14:textId="5A3E5D8E" w:rsidR="00D16785" w:rsidRDefault="008D63FD" w:rsidP="00D16785">
      <w:pPr>
        <w:numPr>
          <w:ilvl w:val="3"/>
          <w:numId w:val="46"/>
        </w:numPr>
      </w:pPr>
      <w:r>
        <w:t>M</w:t>
      </w:r>
      <w:r w:rsidR="00D16785">
        <w:t xml:space="preserve">oderates anxiety </w:t>
      </w:r>
    </w:p>
    <w:p w14:paraId="026910C7" w14:textId="359C071B" w:rsidR="008D63FD" w:rsidRDefault="008D63FD" w:rsidP="008D63FD">
      <w:pPr>
        <w:numPr>
          <w:ilvl w:val="4"/>
          <w:numId w:val="46"/>
        </w:numPr>
      </w:pPr>
      <w:r>
        <w:t>You decrease anxiety</w:t>
      </w:r>
    </w:p>
    <w:p w14:paraId="2597F31E" w14:textId="1B2D79CB" w:rsidR="008D63FD" w:rsidRDefault="008D63FD" w:rsidP="008D63FD">
      <w:pPr>
        <w:numPr>
          <w:ilvl w:val="4"/>
          <w:numId w:val="46"/>
        </w:numPr>
      </w:pPr>
      <w:r>
        <w:t>Has been used in the treatment of autism.</w:t>
      </w:r>
    </w:p>
    <w:p w14:paraId="3BE31AEC" w14:textId="77777777" w:rsidR="006174AA" w:rsidRPr="006174AA" w:rsidRDefault="006174AA" w:rsidP="002152D3">
      <w:pPr>
        <w:numPr>
          <w:ilvl w:val="0"/>
          <w:numId w:val="46"/>
        </w:numPr>
      </w:pPr>
      <w:r w:rsidRPr="006174AA">
        <w:t xml:space="preserve">REGULATION OF VASOPRESSIN AND OXYTOCIN RELEASE </w:t>
      </w:r>
    </w:p>
    <w:p w14:paraId="128CA2D6" w14:textId="77777777" w:rsidR="006174AA" w:rsidRPr="006174AA" w:rsidRDefault="006174AA" w:rsidP="00D666A9">
      <w:pPr>
        <w:numPr>
          <w:ilvl w:val="1"/>
          <w:numId w:val="46"/>
        </w:numPr>
      </w:pPr>
      <w:r w:rsidRPr="006174AA">
        <w:t xml:space="preserve">Vasopressin </w:t>
      </w:r>
    </w:p>
    <w:p w14:paraId="384FA0B8" w14:textId="26BC32B0" w:rsidR="006174AA" w:rsidRPr="006174AA" w:rsidRDefault="006174AA" w:rsidP="00D666A9">
      <w:pPr>
        <w:numPr>
          <w:ilvl w:val="2"/>
          <w:numId w:val="46"/>
        </w:numPr>
      </w:pPr>
      <w:r w:rsidRPr="006174AA">
        <w:t xml:space="preserve">Mainly regulated by plasma osmolality </w:t>
      </w:r>
    </w:p>
    <w:p w14:paraId="61D5766D" w14:textId="1CF149C7" w:rsidR="006174AA" w:rsidRPr="006174AA" w:rsidRDefault="006174AA" w:rsidP="00D666A9">
      <w:pPr>
        <w:numPr>
          <w:ilvl w:val="2"/>
          <w:numId w:val="46"/>
        </w:numPr>
      </w:pPr>
      <w:r w:rsidRPr="006174AA">
        <w:t xml:space="preserve">Blood volume and pressure can also influence via </w:t>
      </w:r>
    </w:p>
    <w:p w14:paraId="552D2DA8" w14:textId="57A81079" w:rsidR="006174AA" w:rsidRPr="006174AA" w:rsidRDefault="006174AA" w:rsidP="00D666A9">
      <w:pPr>
        <w:numPr>
          <w:ilvl w:val="3"/>
          <w:numId w:val="46"/>
        </w:numPr>
      </w:pPr>
      <w:proofErr w:type="gramStart"/>
      <w:r w:rsidRPr="006174AA">
        <w:t>neural</w:t>
      </w:r>
      <w:proofErr w:type="gramEnd"/>
      <w:r w:rsidRPr="006174AA">
        <w:t xml:space="preserve"> paths from baro- and volume receptors (heart/aorta/carotid sinus) to</w:t>
      </w:r>
      <w:r w:rsidR="008D63FD">
        <w:t xml:space="preserve"> CNS neurosecretory (ADH) cells</w:t>
      </w:r>
    </w:p>
    <w:p w14:paraId="413D5BC0" w14:textId="658CE45F" w:rsidR="006174AA" w:rsidRPr="006174AA" w:rsidRDefault="006174AA" w:rsidP="00D666A9">
      <w:pPr>
        <w:numPr>
          <w:ilvl w:val="3"/>
          <w:numId w:val="46"/>
        </w:numPr>
      </w:pPr>
      <w:proofErr w:type="gramStart"/>
      <w:r w:rsidRPr="006174AA">
        <w:t>volume</w:t>
      </w:r>
      <w:proofErr w:type="gramEnd"/>
      <w:r w:rsidRPr="006174AA">
        <w:t xml:space="preserve">/pressure effects on CNS thresholds for ADH release </w:t>
      </w:r>
      <w:r w:rsidR="008D63FD">
        <w:t>—it</w:t>
      </w:r>
      <w:r w:rsidR="008D63FD" w:rsidRPr="008D63FD">
        <w:t xml:space="preserve"> alters the threshold for release</w:t>
      </w:r>
    </w:p>
    <w:p w14:paraId="69F5A6CB" w14:textId="77777777" w:rsidR="006174AA" w:rsidRPr="006174AA" w:rsidRDefault="006174AA" w:rsidP="00D666A9">
      <w:pPr>
        <w:numPr>
          <w:ilvl w:val="1"/>
          <w:numId w:val="46"/>
        </w:numPr>
      </w:pPr>
      <w:r w:rsidRPr="006174AA">
        <w:t xml:space="preserve">Oxytocin released primarily by </w:t>
      </w:r>
    </w:p>
    <w:p w14:paraId="100CB5FB" w14:textId="6921F85C" w:rsidR="006174AA" w:rsidRDefault="006174AA" w:rsidP="00D666A9">
      <w:pPr>
        <w:numPr>
          <w:ilvl w:val="2"/>
          <w:numId w:val="46"/>
        </w:numPr>
      </w:pPr>
      <w:r w:rsidRPr="006174AA">
        <w:t xml:space="preserve">Suckling reflex: </w:t>
      </w:r>
      <w:r w:rsidR="008D63FD">
        <w:t xml:space="preserve">direct </w:t>
      </w:r>
      <w:r w:rsidRPr="006174AA">
        <w:t xml:space="preserve">neural connections from nipple to hypothalamus </w:t>
      </w:r>
    </w:p>
    <w:p w14:paraId="7176F55D" w14:textId="5F7667EB" w:rsidR="008D63FD" w:rsidRPr="006174AA" w:rsidRDefault="008D63FD" w:rsidP="008D63FD">
      <w:pPr>
        <w:numPr>
          <w:ilvl w:val="3"/>
          <w:numId w:val="46"/>
        </w:numPr>
      </w:pPr>
      <w:r w:rsidRPr="008D63FD">
        <w:t xml:space="preserve">Stimulates release </w:t>
      </w:r>
      <w:r>
        <w:t>of oxytocin so ensures that t</w:t>
      </w:r>
      <w:r w:rsidRPr="008D63FD">
        <w:t>here is an ejection of milk.</w:t>
      </w:r>
    </w:p>
    <w:p w14:paraId="52AE17CD" w14:textId="3B8DE6B0" w:rsidR="006174AA" w:rsidRDefault="008D63FD" w:rsidP="00D666A9">
      <w:pPr>
        <w:numPr>
          <w:ilvl w:val="2"/>
          <w:numId w:val="46"/>
        </w:numPr>
      </w:pPr>
      <w:r>
        <w:t>Cervical stimulation (coitus= intercourse</w:t>
      </w:r>
      <w:r w:rsidR="006174AA" w:rsidRPr="006174AA">
        <w:t xml:space="preserve"> or parturition</w:t>
      </w:r>
      <w:r>
        <w:t>=act of giving birth</w:t>
      </w:r>
      <w:r w:rsidR="006174AA" w:rsidRPr="006174AA">
        <w:t>)</w:t>
      </w:r>
      <w:r>
        <w:t xml:space="preserve"> to the hypothalamus</w:t>
      </w:r>
      <w:r w:rsidR="006174AA" w:rsidRPr="006174AA">
        <w:t xml:space="preserve">: neural connections from cervix to hypothalamus </w:t>
      </w:r>
    </w:p>
    <w:p w14:paraId="3CECB4E2" w14:textId="2BD9B547" w:rsidR="008D63FD" w:rsidRDefault="008D63FD" w:rsidP="008D63FD">
      <w:pPr>
        <w:numPr>
          <w:ilvl w:val="3"/>
          <w:numId w:val="46"/>
        </w:numPr>
      </w:pPr>
      <w:r>
        <w:t>M</w:t>
      </w:r>
      <w:r w:rsidRPr="008D63FD">
        <w:t>ilk can be ejected during sexual encounters due to this</w:t>
      </w:r>
    </w:p>
    <w:p w14:paraId="6400B972" w14:textId="7AD5E070" w:rsidR="008D63FD" w:rsidRPr="006174AA" w:rsidRDefault="008D63FD" w:rsidP="008D63FD">
      <w:pPr>
        <w:numPr>
          <w:ilvl w:val="3"/>
          <w:numId w:val="46"/>
        </w:numPr>
      </w:pPr>
      <w:r w:rsidRPr="008D63FD">
        <w:t>Very important for parturition</w:t>
      </w:r>
    </w:p>
    <w:p w14:paraId="20C6B9D9" w14:textId="77777777" w:rsidR="00D666A9" w:rsidRDefault="00D666A9" w:rsidP="00D666A9"/>
    <w:p w14:paraId="7160EAB9" w14:textId="2E19AAC7" w:rsidR="00D666A9" w:rsidRPr="00D666A9" w:rsidRDefault="00D666A9" w:rsidP="00D22FD9">
      <w:pPr>
        <w:jc w:val="center"/>
        <w:rPr>
          <w:b/>
          <w:u w:val="single"/>
        </w:rPr>
      </w:pPr>
      <w:r>
        <w:rPr>
          <w:b/>
          <w:u w:val="single"/>
        </w:rPr>
        <w:t>FLUID BALANCE DISORDERS</w:t>
      </w:r>
    </w:p>
    <w:p w14:paraId="7BD40775" w14:textId="77777777" w:rsidR="006174AA" w:rsidRPr="006174AA" w:rsidRDefault="006174AA" w:rsidP="002152D3">
      <w:pPr>
        <w:numPr>
          <w:ilvl w:val="0"/>
          <w:numId w:val="46"/>
        </w:numPr>
      </w:pPr>
      <w:r w:rsidRPr="006174AA">
        <w:t xml:space="preserve">ADH deficiency (diabetes insipidus) </w:t>
      </w:r>
    </w:p>
    <w:p w14:paraId="102F1A9A" w14:textId="77777777" w:rsidR="006174AA" w:rsidRPr="006174AA" w:rsidRDefault="006174AA" w:rsidP="00D666A9">
      <w:pPr>
        <w:numPr>
          <w:ilvl w:val="1"/>
          <w:numId w:val="46"/>
        </w:numPr>
      </w:pPr>
      <w:r w:rsidRPr="006174AA">
        <w:t xml:space="preserve">Symptoms </w:t>
      </w:r>
    </w:p>
    <w:p w14:paraId="7A1C4C99" w14:textId="6A5A0BFD" w:rsidR="006174AA" w:rsidRPr="006174AA" w:rsidRDefault="008D63FD" w:rsidP="00D666A9">
      <w:pPr>
        <w:numPr>
          <w:ilvl w:val="2"/>
          <w:numId w:val="46"/>
        </w:numPr>
      </w:pPr>
      <w:r>
        <w:t>D</w:t>
      </w:r>
      <w:r w:rsidR="006174AA" w:rsidRPr="006174AA">
        <w:t xml:space="preserve">ilute urine </w:t>
      </w:r>
    </w:p>
    <w:p w14:paraId="2AB394CD" w14:textId="30D6F5EE" w:rsidR="006174AA" w:rsidRPr="006174AA" w:rsidRDefault="008D63FD" w:rsidP="00D666A9">
      <w:pPr>
        <w:numPr>
          <w:ilvl w:val="2"/>
          <w:numId w:val="46"/>
        </w:numPr>
      </w:pPr>
      <w:r>
        <w:sym w:font="Symbol" w:char="F0AD"/>
      </w:r>
      <w:r>
        <w:t xml:space="preserve"> U</w:t>
      </w:r>
      <w:r w:rsidR="006174AA" w:rsidRPr="006174AA">
        <w:t xml:space="preserve">rination frequency </w:t>
      </w:r>
    </w:p>
    <w:p w14:paraId="466042D5" w14:textId="36480F16" w:rsidR="006174AA" w:rsidRPr="006174AA" w:rsidRDefault="008D63FD" w:rsidP="00D666A9">
      <w:pPr>
        <w:numPr>
          <w:ilvl w:val="2"/>
          <w:numId w:val="46"/>
        </w:numPr>
      </w:pPr>
      <w:r>
        <w:t>Increased thirst—it</w:t>
      </w:r>
      <w:r w:rsidRPr="008D63FD">
        <w:t xml:space="preserve"> can reach the point where the pt only drinks and pees!</w:t>
      </w:r>
    </w:p>
    <w:p w14:paraId="29B9599A" w14:textId="77777777" w:rsidR="00D666A9" w:rsidRDefault="006174AA" w:rsidP="00D666A9">
      <w:pPr>
        <w:numPr>
          <w:ilvl w:val="1"/>
          <w:numId w:val="46"/>
        </w:numPr>
      </w:pPr>
      <w:r w:rsidRPr="006174AA">
        <w:t>Treatment </w:t>
      </w:r>
    </w:p>
    <w:p w14:paraId="5FFEF8E2" w14:textId="77777777" w:rsidR="008D63FD" w:rsidRPr="00D22FD9" w:rsidRDefault="008D63FD" w:rsidP="008D63FD">
      <w:pPr>
        <w:numPr>
          <w:ilvl w:val="2"/>
          <w:numId w:val="46"/>
        </w:numPr>
        <w:rPr>
          <w:b/>
        </w:rPr>
      </w:pPr>
      <w:r w:rsidRPr="00D22FD9">
        <w:rPr>
          <w:b/>
        </w:rPr>
        <w:t>D</w:t>
      </w:r>
      <w:r w:rsidR="006174AA" w:rsidRPr="00D22FD9">
        <w:rPr>
          <w:b/>
        </w:rPr>
        <w:t xml:space="preserve">esmopressin </w:t>
      </w:r>
    </w:p>
    <w:p w14:paraId="245F3FEB" w14:textId="39DDBC40" w:rsidR="008D63FD" w:rsidRDefault="008D63FD" w:rsidP="008D63FD">
      <w:pPr>
        <w:numPr>
          <w:ilvl w:val="3"/>
          <w:numId w:val="46"/>
        </w:numPr>
      </w:pPr>
      <w:r>
        <w:t>Binds to renal V2 receptors in the collecting ducts which stimulates water reabsorption</w:t>
      </w:r>
    </w:p>
    <w:p w14:paraId="7A1CD0C0" w14:textId="2D4F53A0" w:rsidR="008D63FD" w:rsidRDefault="008D63FD" w:rsidP="008D63FD">
      <w:pPr>
        <w:numPr>
          <w:ilvl w:val="3"/>
          <w:numId w:val="46"/>
        </w:numPr>
      </w:pPr>
      <w:r>
        <w:t>Acts as vasopressin analogue</w:t>
      </w:r>
      <w:r w:rsidRPr="006174AA">
        <w:t xml:space="preserve"> </w:t>
      </w:r>
    </w:p>
    <w:p w14:paraId="0E5D19F2" w14:textId="09BBAD2A" w:rsidR="006174AA" w:rsidRPr="006174AA" w:rsidRDefault="006174AA" w:rsidP="008D63FD">
      <w:pPr>
        <w:numPr>
          <w:ilvl w:val="0"/>
          <w:numId w:val="46"/>
        </w:numPr>
      </w:pPr>
      <w:r w:rsidRPr="006174AA">
        <w:t>Syndro</w:t>
      </w:r>
      <w:r w:rsidR="008D63FD">
        <w:t xml:space="preserve">me of Inappropriate ADH (SIADH)—TOO </w:t>
      </w:r>
      <w:r w:rsidR="008D63FD" w:rsidRPr="008D63FD">
        <w:t xml:space="preserve">MUCH </w:t>
      </w:r>
      <w:r w:rsidR="008D63FD">
        <w:t xml:space="preserve">ADH </w:t>
      </w:r>
      <w:r w:rsidR="008D63FD" w:rsidRPr="008D63FD">
        <w:t>RELEASE</w:t>
      </w:r>
    </w:p>
    <w:p w14:paraId="24B91349" w14:textId="77777777" w:rsidR="006174AA" w:rsidRPr="006174AA" w:rsidRDefault="006174AA" w:rsidP="00D666A9">
      <w:pPr>
        <w:numPr>
          <w:ilvl w:val="1"/>
          <w:numId w:val="46"/>
        </w:numPr>
      </w:pPr>
      <w:r w:rsidRPr="006174AA">
        <w:t xml:space="preserve">Symptoms </w:t>
      </w:r>
    </w:p>
    <w:p w14:paraId="6B259E1A" w14:textId="15DC95E1" w:rsidR="006174AA" w:rsidRPr="006174AA" w:rsidRDefault="00D22FD9" w:rsidP="00D666A9">
      <w:pPr>
        <w:numPr>
          <w:ilvl w:val="2"/>
          <w:numId w:val="46"/>
        </w:numPr>
      </w:pPr>
      <w:r>
        <w:t>N</w:t>
      </w:r>
      <w:r w:rsidR="006174AA" w:rsidRPr="006174AA">
        <w:t xml:space="preserve">ormal renal/adrenal function </w:t>
      </w:r>
    </w:p>
    <w:p w14:paraId="1D2F2955" w14:textId="0FFFD4E5" w:rsidR="006174AA" w:rsidRDefault="00D22FD9" w:rsidP="00D666A9">
      <w:pPr>
        <w:numPr>
          <w:ilvl w:val="2"/>
          <w:numId w:val="46"/>
        </w:numPr>
      </w:pPr>
      <w:r>
        <w:t>H</w:t>
      </w:r>
      <w:r w:rsidR="006174AA" w:rsidRPr="006174AA">
        <w:t xml:space="preserve">yponatremia </w:t>
      </w:r>
    </w:p>
    <w:p w14:paraId="086F9DA1" w14:textId="0A243894" w:rsidR="008D63FD" w:rsidRPr="006174AA" w:rsidRDefault="008D63FD" w:rsidP="008D63FD">
      <w:pPr>
        <w:numPr>
          <w:ilvl w:val="3"/>
          <w:numId w:val="46"/>
        </w:numPr>
      </w:pPr>
      <w:proofErr w:type="gramStart"/>
      <w:r>
        <w:t>low</w:t>
      </w:r>
      <w:proofErr w:type="gramEnd"/>
      <w:r>
        <w:t xml:space="preserve"> levels of Na in the blood but you're still excreting ADH</w:t>
      </w:r>
    </w:p>
    <w:p w14:paraId="35516C49" w14:textId="11AD145D" w:rsidR="006174AA" w:rsidRPr="006174AA" w:rsidRDefault="00D22FD9" w:rsidP="00D666A9">
      <w:pPr>
        <w:numPr>
          <w:ilvl w:val="2"/>
          <w:numId w:val="46"/>
        </w:numPr>
      </w:pPr>
      <w:r>
        <w:t>C</w:t>
      </w:r>
      <w:r w:rsidR="006174AA" w:rsidRPr="006174AA">
        <w:t xml:space="preserve">ontinued renal Na+ excretion </w:t>
      </w:r>
    </w:p>
    <w:p w14:paraId="0FB3EE29" w14:textId="090CE2D2" w:rsidR="006174AA" w:rsidRPr="006174AA" w:rsidRDefault="00D22FD9" w:rsidP="00D666A9">
      <w:pPr>
        <w:numPr>
          <w:ilvl w:val="2"/>
          <w:numId w:val="46"/>
        </w:numPr>
      </w:pPr>
      <w:r>
        <w:t>N</w:t>
      </w:r>
      <w:r w:rsidR="006174AA" w:rsidRPr="006174AA">
        <w:t xml:space="preserve">o clinical volume depletion </w:t>
      </w:r>
    </w:p>
    <w:p w14:paraId="04C452DF" w14:textId="178D8976" w:rsidR="006174AA" w:rsidRPr="006174AA" w:rsidRDefault="00D22FD9" w:rsidP="00D666A9">
      <w:pPr>
        <w:numPr>
          <w:ilvl w:val="2"/>
          <w:numId w:val="46"/>
        </w:numPr>
      </w:pPr>
      <w:r>
        <w:t>In</w:t>
      </w:r>
      <w:r w:rsidR="006174AA" w:rsidRPr="006174AA">
        <w:t xml:space="preserve">creased urine osmolality </w:t>
      </w:r>
    </w:p>
    <w:p w14:paraId="7AABDC6C" w14:textId="77777777" w:rsidR="006174AA" w:rsidRPr="006174AA" w:rsidRDefault="006174AA" w:rsidP="00D666A9">
      <w:pPr>
        <w:numPr>
          <w:ilvl w:val="1"/>
          <w:numId w:val="46"/>
        </w:numPr>
      </w:pPr>
      <w:r w:rsidRPr="006174AA">
        <w:t xml:space="preserve">Treatment </w:t>
      </w:r>
    </w:p>
    <w:p w14:paraId="2E3409E8" w14:textId="1524BC67" w:rsidR="006174AA" w:rsidRPr="006174AA" w:rsidRDefault="00D22FD9" w:rsidP="00D666A9">
      <w:pPr>
        <w:numPr>
          <w:ilvl w:val="2"/>
          <w:numId w:val="46"/>
        </w:numPr>
      </w:pPr>
      <w:r>
        <w:t>L</w:t>
      </w:r>
      <w:r w:rsidR="006174AA" w:rsidRPr="006174AA">
        <w:t xml:space="preserve">imit fluid intake </w:t>
      </w:r>
    </w:p>
    <w:p w14:paraId="1D6CC7B3" w14:textId="2158B35C" w:rsidR="006174AA" w:rsidRPr="006174AA" w:rsidRDefault="00D22FD9" w:rsidP="00D666A9">
      <w:pPr>
        <w:numPr>
          <w:ilvl w:val="2"/>
          <w:numId w:val="46"/>
        </w:numPr>
      </w:pPr>
      <w:r>
        <w:t>G</w:t>
      </w:r>
      <w:r w:rsidR="006174AA" w:rsidRPr="006174AA">
        <w:t>ive hypertonic saline (</w:t>
      </w:r>
      <w:r w:rsidR="008D63FD">
        <w:sym w:font="Symbol" w:char="F0AD"/>
      </w:r>
      <w:r w:rsidR="008D63FD">
        <w:t xml:space="preserve"> </w:t>
      </w:r>
      <w:r w:rsidR="006174AA" w:rsidRPr="006174AA">
        <w:t xml:space="preserve">plasma osmolality) </w:t>
      </w:r>
    </w:p>
    <w:p w14:paraId="7135DD44" w14:textId="1ED028E1" w:rsidR="006174AA" w:rsidRPr="006174AA" w:rsidRDefault="00D22FD9" w:rsidP="00D666A9">
      <w:pPr>
        <w:numPr>
          <w:ilvl w:val="2"/>
          <w:numId w:val="46"/>
        </w:numPr>
      </w:pPr>
      <w:r>
        <w:t>F</w:t>
      </w:r>
      <w:r w:rsidR="006174AA" w:rsidRPr="006174AA">
        <w:t xml:space="preserve">or long term give </w:t>
      </w:r>
    </w:p>
    <w:p w14:paraId="3A765F3B" w14:textId="1D243616" w:rsidR="006174AA" w:rsidRPr="006174AA" w:rsidRDefault="00D22FD9" w:rsidP="00D666A9">
      <w:pPr>
        <w:numPr>
          <w:ilvl w:val="3"/>
          <w:numId w:val="46"/>
        </w:numPr>
      </w:pPr>
      <w:r>
        <w:rPr>
          <w:b/>
        </w:rPr>
        <w:t>N</w:t>
      </w:r>
      <w:r w:rsidR="006174AA" w:rsidRPr="008D63FD">
        <w:rPr>
          <w:b/>
        </w:rPr>
        <w:t>aloxone</w:t>
      </w:r>
      <w:r w:rsidR="006174AA" w:rsidRPr="006174AA">
        <w:t xml:space="preserve"> to </w:t>
      </w:r>
      <w:r w:rsidR="008D63FD">
        <w:sym w:font="Symbol" w:char="F0AF"/>
      </w:r>
      <w:r w:rsidR="008D63FD">
        <w:t xml:space="preserve"> </w:t>
      </w:r>
      <w:r w:rsidR="006174AA" w:rsidRPr="006174AA">
        <w:t xml:space="preserve">vasopressin release </w:t>
      </w:r>
    </w:p>
    <w:p w14:paraId="6A303911" w14:textId="4389ADA5" w:rsidR="006174AA" w:rsidRPr="006174AA" w:rsidRDefault="00D22FD9" w:rsidP="00D666A9">
      <w:pPr>
        <w:numPr>
          <w:ilvl w:val="3"/>
          <w:numId w:val="46"/>
        </w:numPr>
      </w:pPr>
      <w:r>
        <w:rPr>
          <w:b/>
        </w:rPr>
        <w:t>D</w:t>
      </w:r>
      <w:r w:rsidR="006174AA" w:rsidRPr="00D22FD9">
        <w:rPr>
          <w:b/>
        </w:rPr>
        <w:t>emeclocycline</w:t>
      </w:r>
      <w:r w:rsidR="006174AA" w:rsidRPr="006174AA">
        <w:t xml:space="preserve"> to blo</w:t>
      </w:r>
      <w:r>
        <w:t>ck vasopressin action in kidney</w:t>
      </w:r>
    </w:p>
    <w:p w14:paraId="570A2AD3" w14:textId="77777777" w:rsidR="000B35B4" w:rsidRDefault="000B35B4"/>
    <w:sectPr w:rsidR="000B35B4" w:rsidSect="006174AA">
      <w:headerReference w:type="default" r:id="rId12"/>
      <w:pgSz w:w="12240" w:h="15840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488B66" w14:textId="77777777" w:rsidR="001F2A8F" w:rsidRDefault="001F2A8F" w:rsidP="001F2A8F">
      <w:r>
        <w:separator/>
      </w:r>
    </w:p>
  </w:endnote>
  <w:endnote w:type="continuationSeparator" w:id="0">
    <w:p w14:paraId="18E6E7B4" w14:textId="77777777" w:rsidR="001F2A8F" w:rsidRDefault="001F2A8F" w:rsidP="001F2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4BD2C4" w14:textId="77777777" w:rsidR="001F2A8F" w:rsidRDefault="001F2A8F" w:rsidP="001F2A8F">
      <w:r>
        <w:separator/>
      </w:r>
    </w:p>
  </w:footnote>
  <w:footnote w:type="continuationSeparator" w:id="0">
    <w:p w14:paraId="4A9FFD7D" w14:textId="77777777" w:rsidR="001F2A8F" w:rsidRDefault="001F2A8F" w:rsidP="001F2A8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8E5176" w14:textId="4CDA81FD" w:rsidR="001F2A8F" w:rsidRPr="001F2A8F" w:rsidRDefault="001F2A8F" w:rsidP="001F2A8F">
    <w:pPr>
      <w:pStyle w:val="Header"/>
      <w:jc w:val="center"/>
      <w:rPr>
        <w:b/>
        <w:sz w:val="30"/>
        <w:szCs w:val="30"/>
      </w:rPr>
    </w:pPr>
    <w:r>
      <w:rPr>
        <w:b/>
        <w:sz w:val="30"/>
        <w:szCs w:val="30"/>
      </w:rPr>
      <w:t xml:space="preserve">PITUITARY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5"/>
    <w:multiLevelType w:val="hybridMultilevel"/>
    <w:tmpl w:val="00000005"/>
    <w:lvl w:ilvl="0" w:tplc="00000191">
      <w:start w:val="1"/>
      <w:numFmt w:val="decimal"/>
      <w:lvlText w:val="%1."/>
      <w:lvlJc w:val="left"/>
      <w:pPr>
        <w:ind w:left="720" w:hanging="360"/>
      </w:pPr>
    </w:lvl>
    <w:lvl w:ilvl="1" w:tplc="00000192">
      <w:start w:val="1"/>
      <w:numFmt w:val="upperLetter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0006"/>
    <w:multiLevelType w:val="hybridMultilevel"/>
    <w:tmpl w:val="00000006"/>
    <w:lvl w:ilvl="0" w:tplc="000001F5">
      <w:start w:val="1"/>
      <w:numFmt w:val="decimal"/>
      <w:lvlText w:val="%1."/>
      <w:lvlJc w:val="left"/>
      <w:pPr>
        <w:ind w:left="720" w:hanging="360"/>
      </w:pPr>
    </w:lvl>
    <w:lvl w:ilvl="1" w:tplc="000001F6">
      <w:start w:val="1"/>
      <w:numFmt w:val="upperLetter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0007"/>
    <w:multiLevelType w:val="hybridMultilevel"/>
    <w:tmpl w:val="FEB893A8"/>
    <w:lvl w:ilvl="0" w:tplc="00000259">
      <w:start w:val="1"/>
      <w:numFmt w:val="upp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0008"/>
    <w:multiLevelType w:val="hybridMultilevel"/>
    <w:tmpl w:val="00000008"/>
    <w:lvl w:ilvl="0" w:tplc="000002BD">
      <w:start w:val="1"/>
      <w:numFmt w:val="upp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0009"/>
    <w:multiLevelType w:val="hybridMultilevel"/>
    <w:tmpl w:val="00000009"/>
    <w:lvl w:ilvl="0" w:tplc="0000032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000A"/>
    <w:multiLevelType w:val="hybridMultilevel"/>
    <w:tmpl w:val="0000000A"/>
    <w:lvl w:ilvl="0" w:tplc="00000385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000B"/>
    <w:multiLevelType w:val="hybridMultilevel"/>
    <w:tmpl w:val="0000000B"/>
    <w:lvl w:ilvl="0" w:tplc="000003E9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000C"/>
    <w:multiLevelType w:val="hybridMultilevel"/>
    <w:tmpl w:val="0000000C"/>
    <w:lvl w:ilvl="0" w:tplc="0000044D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000D"/>
    <w:multiLevelType w:val="hybridMultilevel"/>
    <w:tmpl w:val="0000000D"/>
    <w:lvl w:ilvl="0" w:tplc="000004B1">
      <w:start w:val="1"/>
      <w:numFmt w:val="upperLetter"/>
      <w:lvlText w:val="%1."/>
      <w:lvlJc w:val="left"/>
      <w:pPr>
        <w:ind w:left="720" w:hanging="360"/>
      </w:pPr>
    </w:lvl>
    <w:lvl w:ilvl="1" w:tplc="000004B2">
      <w:start w:val="1"/>
      <w:numFmt w:val="bullet"/>
      <w:lvlText w:val=".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000000E"/>
    <w:multiLevelType w:val="hybridMultilevel"/>
    <w:tmpl w:val="0000000E"/>
    <w:lvl w:ilvl="0" w:tplc="00000515">
      <w:start w:val="3"/>
      <w:numFmt w:val="decimal"/>
      <w:lvlText w:val="%1."/>
      <w:lvlJc w:val="left"/>
      <w:pPr>
        <w:ind w:left="720" w:hanging="360"/>
      </w:pPr>
    </w:lvl>
    <w:lvl w:ilvl="1" w:tplc="00000516">
      <w:start w:val="1"/>
      <w:numFmt w:val="upperLetter"/>
      <w:lvlText w:val="%2."/>
      <w:lvlJc w:val="left"/>
      <w:pPr>
        <w:ind w:left="1440" w:hanging="360"/>
      </w:pPr>
    </w:lvl>
    <w:lvl w:ilvl="2" w:tplc="00000517">
      <w:start w:val="1"/>
      <w:numFmt w:val="bullet"/>
      <w:lvlText w:val="."/>
      <w:lvlJc w:val="left"/>
      <w:pPr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0000000F"/>
    <w:multiLevelType w:val="hybridMultilevel"/>
    <w:tmpl w:val="0000000F"/>
    <w:lvl w:ilvl="0" w:tplc="00000579">
      <w:start w:val="1"/>
      <w:numFmt w:val="upp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00000010"/>
    <w:multiLevelType w:val="hybridMultilevel"/>
    <w:tmpl w:val="00000010"/>
    <w:lvl w:ilvl="0" w:tplc="000005DD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00000011"/>
    <w:multiLevelType w:val="hybridMultilevel"/>
    <w:tmpl w:val="00000011"/>
    <w:lvl w:ilvl="0" w:tplc="00000641">
      <w:start w:val="1"/>
      <w:numFmt w:val="bullet"/>
      <w:lvlText w:val="."/>
      <w:lvlJc w:val="left"/>
      <w:pPr>
        <w:ind w:left="720" w:hanging="360"/>
      </w:pPr>
    </w:lvl>
    <w:lvl w:ilvl="1" w:tplc="00000642">
      <w:start w:val="1"/>
      <w:numFmt w:val="bullet"/>
      <w:lvlText w:val=".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00000012"/>
    <w:multiLevelType w:val="hybridMultilevel"/>
    <w:tmpl w:val="00000012"/>
    <w:lvl w:ilvl="0" w:tplc="000006A5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00000013"/>
    <w:multiLevelType w:val="hybridMultilevel"/>
    <w:tmpl w:val="00000013"/>
    <w:lvl w:ilvl="0" w:tplc="00000709">
      <w:start w:val="1"/>
      <w:numFmt w:val="decimal"/>
      <w:lvlText w:val="%1."/>
      <w:lvlJc w:val="left"/>
      <w:pPr>
        <w:ind w:left="720" w:hanging="360"/>
      </w:pPr>
    </w:lvl>
    <w:lvl w:ilvl="1" w:tplc="0000070A">
      <w:start w:val="1"/>
      <w:numFmt w:val="upperLetter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00000014"/>
    <w:multiLevelType w:val="hybridMultilevel"/>
    <w:tmpl w:val="00000014"/>
    <w:lvl w:ilvl="0" w:tplc="0000076D">
      <w:start w:val="5"/>
      <w:numFmt w:val="decimal"/>
      <w:lvlText w:val="%1."/>
      <w:lvlJc w:val="left"/>
      <w:pPr>
        <w:ind w:left="720" w:hanging="360"/>
      </w:pPr>
    </w:lvl>
    <w:lvl w:ilvl="1" w:tplc="0000076E">
      <w:start w:val="1"/>
      <w:numFmt w:val="upperLetter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00000015"/>
    <w:multiLevelType w:val="hybridMultilevel"/>
    <w:tmpl w:val="00000015"/>
    <w:lvl w:ilvl="0" w:tplc="000007D1">
      <w:start w:val="1"/>
      <w:numFmt w:val="bullet"/>
      <w:lvlText w:val="."/>
      <w:lvlJc w:val="left"/>
      <w:pPr>
        <w:ind w:left="720" w:hanging="360"/>
      </w:pPr>
    </w:lvl>
    <w:lvl w:ilvl="1" w:tplc="000007D2">
      <w:start w:val="1"/>
      <w:numFmt w:val="bullet"/>
      <w:lvlText w:val=".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00000016"/>
    <w:multiLevelType w:val="hybridMultilevel"/>
    <w:tmpl w:val="00000016"/>
    <w:lvl w:ilvl="0" w:tplc="00000835">
      <w:start w:val="2"/>
      <w:numFmt w:val="decimal"/>
      <w:lvlText w:val="%1."/>
      <w:lvlJc w:val="left"/>
      <w:pPr>
        <w:ind w:left="720" w:hanging="360"/>
      </w:pPr>
    </w:lvl>
    <w:lvl w:ilvl="1" w:tplc="00000836">
      <w:start w:val="1"/>
      <w:numFmt w:val="upperLetter"/>
      <w:lvlText w:val="%2."/>
      <w:lvlJc w:val="left"/>
      <w:pPr>
        <w:ind w:left="1440" w:hanging="360"/>
      </w:pPr>
    </w:lvl>
    <w:lvl w:ilvl="2" w:tplc="00000837">
      <w:start w:val="1"/>
      <w:numFmt w:val="bullet"/>
      <w:lvlText w:val="."/>
      <w:lvlJc w:val="left"/>
      <w:pPr>
        <w:ind w:left="2160" w:hanging="360"/>
      </w:pPr>
    </w:lvl>
    <w:lvl w:ilvl="3" w:tplc="00000838">
      <w:start w:val="1"/>
      <w:numFmt w:val="bullet"/>
      <w:lvlText w:val="."/>
      <w:lvlJc w:val="left"/>
      <w:pPr>
        <w:ind w:left="2880" w:hanging="360"/>
      </w:pPr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00000017"/>
    <w:multiLevelType w:val="hybridMultilevel"/>
    <w:tmpl w:val="00000017"/>
    <w:lvl w:ilvl="0" w:tplc="00000899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00000018"/>
    <w:multiLevelType w:val="hybridMultilevel"/>
    <w:tmpl w:val="00000018"/>
    <w:lvl w:ilvl="0" w:tplc="000008FD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00000019"/>
    <w:multiLevelType w:val="hybridMultilevel"/>
    <w:tmpl w:val="00000019"/>
    <w:lvl w:ilvl="0" w:tplc="0000096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0000001A"/>
    <w:multiLevelType w:val="hybridMultilevel"/>
    <w:tmpl w:val="0000001A"/>
    <w:lvl w:ilvl="0" w:tplc="000009C5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0000001B"/>
    <w:multiLevelType w:val="hybridMultilevel"/>
    <w:tmpl w:val="0000001B"/>
    <w:lvl w:ilvl="0" w:tplc="00000A29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0000001C"/>
    <w:multiLevelType w:val="hybridMultilevel"/>
    <w:tmpl w:val="0000001C"/>
    <w:lvl w:ilvl="0" w:tplc="00000A8D">
      <w:start w:val="1"/>
      <w:numFmt w:val="upp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0000001D"/>
    <w:multiLevelType w:val="hybridMultilevel"/>
    <w:tmpl w:val="539017C6"/>
    <w:lvl w:ilvl="0" w:tplc="00000AF1">
      <w:start w:val="2"/>
      <w:numFmt w:val="decimal"/>
      <w:lvlText w:val="%1."/>
      <w:lvlJc w:val="left"/>
      <w:pPr>
        <w:ind w:left="720" w:hanging="360"/>
      </w:pPr>
    </w:lvl>
    <w:lvl w:ilvl="1" w:tplc="00000AF2">
      <w:start w:val="1"/>
      <w:numFmt w:val="upperLetter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>
    <w:nsid w:val="0000001E"/>
    <w:multiLevelType w:val="hybridMultilevel"/>
    <w:tmpl w:val="0000001E"/>
    <w:lvl w:ilvl="0" w:tplc="00000B55">
      <w:start w:val="1"/>
      <w:numFmt w:val="upperLetter"/>
      <w:lvlText w:val="%1."/>
      <w:lvlJc w:val="left"/>
      <w:pPr>
        <w:ind w:left="720" w:hanging="360"/>
      </w:pPr>
    </w:lvl>
    <w:lvl w:ilvl="1" w:tplc="00000B56">
      <w:start w:val="1"/>
      <w:numFmt w:val="bullet"/>
      <w:lvlText w:val=".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>
    <w:nsid w:val="0000001F"/>
    <w:multiLevelType w:val="hybridMultilevel"/>
    <w:tmpl w:val="0000001F"/>
    <w:lvl w:ilvl="0" w:tplc="00000BB9">
      <w:start w:val="1"/>
      <w:numFmt w:val="upperLetter"/>
      <w:lvlText w:val="%1."/>
      <w:lvlJc w:val="left"/>
      <w:pPr>
        <w:ind w:left="720" w:hanging="360"/>
      </w:pPr>
    </w:lvl>
    <w:lvl w:ilvl="1" w:tplc="00000BBA">
      <w:start w:val="1"/>
      <w:numFmt w:val="bullet"/>
      <w:lvlText w:val="."/>
      <w:lvlJc w:val="left"/>
      <w:pPr>
        <w:ind w:left="1440" w:hanging="360"/>
      </w:pPr>
    </w:lvl>
    <w:lvl w:ilvl="2" w:tplc="00000BBB">
      <w:start w:val="1"/>
      <w:numFmt w:val="bullet"/>
      <w:lvlText w:val="."/>
      <w:lvlJc w:val="left"/>
      <w:pPr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>
    <w:nsid w:val="00000020"/>
    <w:multiLevelType w:val="hybridMultilevel"/>
    <w:tmpl w:val="00000020"/>
    <w:lvl w:ilvl="0" w:tplc="00000C1D">
      <w:start w:val="1"/>
      <w:numFmt w:val="decimal"/>
      <w:lvlText w:val="%1."/>
      <w:lvlJc w:val="left"/>
      <w:pPr>
        <w:ind w:left="720" w:hanging="360"/>
      </w:pPr>
    </w:lvl>
    <w:lvl w:ilvl="1" w:tplc="00000C1E">
      <w:start w:val="1"/>
      <w:numFmt w:val="upperLetter"/>
      <w:lvlText w:val="%2."/>
      <w:lvlJc w:val="left"/>
      <w:pPr>
        <w:ind w:left="1440" w:hanging="360"/>
      </w:pPr>
    </w:lvl>
    <w:lvl w:ilvl="2" w:tplc="00000C1F">
      <w:start w:val="1"/>
      <w:numFmt w:val="bullet"/>
      <w:lvlText w:val="."/>
      <w:lvlJc w:val="left"/>
      <w:pPr>
        <w:ind w:left="2160" w:hanging="360"/>
      </w:pPr>
    </w:lvl>
    <w:lvl w:ilvl="3" w:tplc="00000C20">
      <w:start w:val="1"/>
      <w:numFmt w:val="bullet"/>
      <w:lvlText w:val="."/>
      <w:lvlJc w:val="left"/>
      <w:pPr>
        <w:ind w:left="2880" w:hanging="360"/>
      </w:pPr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>
    <w:nsid w:val="060E71A8"/>
    <w:multiLevelType w:val="hybridMultilevel"/>
    <w:tmpl w:val="F03A9FE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16846FDF"/>
    <w:multiLevelType w:val="hybridMultilevel"/>
    <w:tmpl w:val="26944D1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9E85565"/>
    <w:multiLevelType w:val="hybridMultilevel"/>
    <w:tmpl w:val="7248AF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31F82FC3"/>
    <w:multiLevelType w:val="hybridMultilevel"/>
    <w:tmpl w:val="ECC844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38D77F2"/>
    <w:multiLevelType w:val="hybridMultilevel"/>
    <w:tmpl w:val="04105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5762740"/>
    <w:multiLevelType w:val="hybridMultilevel"/>
    <w:tmpl w:val="E77879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6F64CEF"/>
    <w:multiLevelType w:val="hybridMultilevel"/>
    <w:tmpl w:val="8726578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37B553CA"/>
    <w:multiLevelType w:val="hybridMultilevel"/>
    <w:tmpl w:val="630AE4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8C23948"/>
    <w:multiLevelType w:val="hybridMultilevel"/>
    <w:tmpl w:val="A0766E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E44CD26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67CC743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0901FAC"/>
    <w:multiLevelType w:val="hybridMultilevel"/>
    <w:tmpl w:val="88BCF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1185F42"/>
    <w:multiLevelType w:val="hybridMultilevel"/>
    <w:tmpl w:val="53368E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1AB4157"/>
    <w:multiLevelType w:val="hybridMultilevel"/>
    <w:tmpl w:val="E26250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E4B3C0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42F533A"/>
    <w:multiLevelType w:val="hybridMultilevel"/>
    <w:tmpl w:val="22B00386"/>
    <w:lvl w:ilvl="0" w:tplc="0000012D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59590658"/>
    <w:multiLevelType w:val="hybridMultilevel"/>
    <w:tmpl w:val="FBFEC73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5C0A3969"/>
    <w:multiLevelType w:val="hybridMultilevel"/>
    <w:tmpl w:val="61EC05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073647B"/>
    <w:multiLevelType w:val="hybridMultilevel"/>
    <w:tmpl w:val="2B887A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6A337283"/>
    <w:multiLevelType w:val="hybridMultilevel"/>
    <w:tmpl w:val="CA7EED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DDE05CF"/>
    <w:multiLevelType w:val="hybridMultilevel"/>
    <w:tmpl w:val="1D127F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99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45"/>
  </w:num>
  <w:num w:numId="34">
    <w:abstractNumId w:val="34"/>
  </w:num>
  <w:num w:numId="35">
    <w:abstractNumId w:val="48"/>
  </w:num>
  <w:num w:numId="36">
    <w:abstractNumId w:val="38"/>
  </w:num>
  <w:num w:numId="37">
    <w:abstractNumId w:val="42"/>
  </w:num>
  <w:num w:numId="38">
    <w:abstractNumId w:val="44"/>
  </w:num>
  <w:num w:numId="39">
    <w:abstractNumId w:val="33"/>
  </w:num>
  <w:num w:numId="40">
    <w:abstractNumId w:val="32"/>
  </w:num>
  <w:num w:numId="41">
    <w:abstractNumId w:val="41"/>
  </w:num>
  <w:num w:numId="42">
    <w:abstractNumId w:val="46"/>
  </w:num>
  <w:num w:numId="43">
    <w:abstractNumId w:val="36"/>
  </w:num>
  <w:num w:numId="44">
    <w:abstractNumId w:val="39"/>
  </w:num>
  <w:num w:numId="45">
    <w:abstractNumId w:val="37"/>
  </w:num>
  <w:num w:numId="46">
    <w:abstractNumId w:val="49"/>
  </w:num>
  <w:num w:numId="47">
    <w:abstractNumId w:val="47"/>
  </w:num>
  <w:num w:numId="48">
    <w:abstractNumId w:val="35"/>
  </w:num>
  <w:num w:numId="49">
    <w:abstractNumId w:val="40"/>
  </w:num>
  <w:num w:numId="50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4AA"/>
    <w:rsid w:val="000B35B4"/>
    <w:rsid w:val="00121730"/>
    <w:rsid w:val="00182D6D"/>
    <w:rsid w:val="001B2899"/>
    <w:rsid w:val="001F2A8F"/>
    <w:rsid w:val="002152D3"/>
    <w:rsid w:val="0025021B"/>
    <w:rsid w:val="002A00D5"/>
    <w:rsid w:val="002A2F71"/>
    <w:rsid w:val="004E2CB1"/>
    <w:rsid w:val="00561D15"/>
    <w:rsid w:val="006174AA"/>
    <w:rsid w:val="006745FA"/>
    <w:rsid w:val="007048D5"/>
    <w:rsid w:val="0073749D"/>
    <w:rsid w:val="00773445"/>
    <w:rsid w:val="00790013"/>
    <w:rsid w:val="008650EE"/>
    <w:rsid w:val="008D63FD"/>
    <w:rsid w:val="00A53B7E"/>
    <w:rsid w:val="00BB71AD"/>
    <w:rsid w:val="00D16785"/>
    <w:rsid w:val="00D22FD9"/>
    <w:rsid w:val="00D2682A"/>
    <w:rsid w:val="00D666A9"/>
    <w:rsid w:val="00DD0276"/>
    <w:rsid w:val="00DF3C8E"/>
    <w:rsid w:val="00EA2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05C92C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74A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4AA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6174AA"/>
    <w:pPr>
      <w:ind w:left="720"/>
      <w:contextualSpacing/>
    </w:pPr>
  </w:style>
  <w:style w:type="table" w:styleId="TableGrid">
    <w:name w:val="Table Grid"/>
    <w:basedOn w:val="TableNormal"/>
    <w:uiPriority w:val="59"/>
    <w:rsid w:val="002152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F2A8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2A8F"/>
  </w:style>
  <w:style w:type="paragraph" w:styleId="Footer">
    <w:name w:val="footer"/>
    <w:basedOn w:val="Normal"/>
    <w:link w:val="FooterChar"/>
    <w:uiPriority w:val="99"/>
    <w:unhideWhenUsed/>
    <w:rsid w:val="001F2A8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2A8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74A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4AA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6174AA"/>
    <w:pPr>
      <w:ind w:left="720"/>
      <w:contextualSpacing/>
    </w:pPr>
  </w:style>
  <w:style w:type="table" w:styleId="TableGrid">
    <w:name w:val="Table Grid"/>
    <w:basedOn w:val="TableNormal"/>
    <w:uiPriority w:val="59"/>
    <w:rsid w:val="002152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F2A8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2A8F"/>
  </w:style>
  <w:style w:type="paragraph" w:styleId="Footer">
    <w:name w:val="footer"/>
    <w:basedOn w:val="Normal"/>
    <w:link w:val="FooterChar"/>
    <w:uiPriority w:val="99"/>
    <w:unhideWhenUsed/>
    <w:rsid w:val="001F2A8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2A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png"/><Relationship Id="rId12" Type="http://schemas.openxmlformats.org/officeDocument/2006/relationships/header" Target="head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microsoft.com/office/2007/relationships/hdphoto" Target="media/hdphoto1.wdp"/><Relationship Id="rId10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10</Pages>
  <Words>3538</Words>
  <Characters>20170</Characters>
  <Application>Microsoft Macintosh Word</Application>
  <DocSecurity>0</DocSecurity>
  <Lines>168</Lines>
  <Paragraphs>47</Paragraphs>
  <ScaleCrop>false</ScaleCrop>
  <Company>University of Toledo College of Medicine</Company>
  <LinksUpToDate>false</LinksUpToDate>
  <CharactersWithSpaces>23661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 Furay</dc:creator>
  <cp:keywords/>
  <dc:description/>
  <cp:lastModifiedBy>Elisa Furay</cp:lastModifiedBy>
  <cp:revision>14</cp:revision>
  <dcterms:created xsi:type="dcterms:W3CDTF">2013-03-27T21:52:00Z</dcterms:created>
  <dcterms:modified xsi:type="dcterms:W3CDTF">2013-05-08T16:02:00Z</dcterms:modified>
</cp:coreProperties>
</file>